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C0C" w:rsidRPr="008C5578" w:rsidRDefault="000C63FB" w:rsidP="00965F9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  <w:r w:rsidRPr="008C5578">
        <w:rPr>
          <w:rFonts w:ascii="Times New Roman" w:hAnsi="Times New Roman" w:cs="Times New Roman"/>
          <w:b/>
          <w:bCs/>
          <w:caps/>
          <w:sz w:val="44"/>
          <w:szCs w:val="44"/>
        </w:rPr>
        <w:t>UNIVER</w:t>
      </w:r>
      <w:bookmarkStart w:id="0" w:name="_GoBack"/>
      <w:bookmarkEnd w:id="0"/>
      <w:r w:rsidRPr="008C5578">
        <w:rPr>
          <w:rFonts w:ascii="Times New Roman" w:hAnsi="Times New Roman" w:cs="Times New Roman"/>
          <w:b/>
          <w:bCs/>
          <w:caps/>
          <w:sz w:val="44"/>
          <w:szCs w:val="44"/>
        </w:rPr>
        <w:t>SIDADE FEDERAL DE ALAGOAS</w:t>
      </w:r>
    </w:p>
    <w:p w:rsidR="007E182A" w:rsidRDefault="000C63FB" w:rsidP="00965F97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44"/>
          <w:szCs w:val="44"/>
        </w:rPr>
      </w:pPr>
      <w:r w:rsidRPr="008C5578">
        <w:rPr>
          <w:rFonts w:ascii="Times New Roman" w:hAnsi="Times New Roman" w:cs="Times New Roman"/>
          <w:b/>
          <w:bCs/>
          <w:caps/>
          <w:sz w:val="44"/>
          <w:szCs w:val="44"/>
        </w:rPr>
        <w:t>CAMPUS ARAPIRACA</w:t>
      </w:r>
    </w:p>
    <w:p w:rsidR="00A84526" w:rsidRPr="00A84526" w:rsidRDefault="00A84526" w:rsidP="00965F9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A84526">
        <w:rPr>
          <w:rFonts w:ascii="Times New Roman" w:eastAsia="ヒラギノ角ゴ Pro W3" w:hAnsi="Times New Roman" w:cs="Times New Roman"/>
          <w:b/>
          <w:caps/>
          <w:color w:val="000000"/>
          <w:sz w:val="44"/>
          <w:szCs w:val="44"/>
        </w:rPr>
        <w:t>cuRSO DE MEDICINA</w:t>
      </w:r>
    </w:p>
    <w:p w:rsidR="007E182A" w:rsidRDefault="007E182A" w:rsidP="00965F97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FF4655" w:rsidRPr="008C5578" w:rsidRDefault="00FF4655" w:rsidP="00965F97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C654E1" w:rsidRPr="008C5578" w:rsidRDefault="00C654E1" w:rsidP="00965F97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caps/>
          <w:sz w:val="24"/>
          <w:szCs w:val="24"/>
        </w:rPr>
      </w:pPr>
    </w:p>
    <w:p w:rsidR="007E182A" w:rsidRPr="008C5578" w:rsidRDefault="007E182A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</w:rPr>
      </w:pPr>
    </w:p>
    <w:p w:rsidR="00A84526" w:rsidRPr="00A84526" w:rsidRDefault="00A84526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</w:pPr>
      <w:r w:rsidRPr="00A84526"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>EIXO TUTORIAL</w:t>
      </w:r>
    </w:p>
    <w:p w:rsidR="008505D3" w:rsidRPr="00A84526" w:rsidRDefault="00B372F5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48"/>
          <w:szCs w:val="48"/>
        </w:rPr>
      </w:pPr>
      <w:r w:rsidRPr="00A84526"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 xml:space="preserve">MANUAL </w:t>
      </w:r>
      <w:r w:rsidR="00A84526" w:rsidRPr="00A84526"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 xml:space="preserve">DO </w:t>
      </w:r>
      <w:r w:rsidR="002E6634">
        <w:rPr>
          <w:rFonts w:ascii="Times New Roman" w:eastAsia="ヒラギノ角ゴ Pro W3" w:hAnsi="Times New Roman" w:cs="Times New Roman"/>
          <w:b/>
          <w:caps/>
          <w:color w:val="000000"/>
          <w:sz w:val="60"/>
          <w:szCs w:val="60"/>
        </w:rPr>
        <w:t>ALUNO</w:t>
      </w:r>
    </w:p>
    <w:p w:rsidR="008505D3" w:rsidRPr="008C5578" w:rsidRDefault="00881C65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</w:rPr>
      </w:pPr>
      <w:r w:rsidRPr="008C5578">
        <w:rPr>
          <w:rFonts w:ascii="Times New Roman" w:eastAsia="ヒラギノ角ゴ Pro W3" w:hAnsi="Times New Roman" w:cs="Times New Roman"/>
          <w:b/>
          <w:caps/>
          <w:noProof/>
          <w:color w:val="000000"/>
          <w:sz w:val="24"/>
          <w:szCs w:val="24"/>
          <w:lang w:eastAsia="pt-BR"/>
        </w:rPr>
        <w:drawing>
          <wp:inline distT="0" distB="0" distL="0" distR="0" wp14:anchorId="422B0798" wp14:editId="07CF368D">
            <wp:extent cx="2009560" cy="3116921"/>
            <wp:effectExtent l="0" t="0" r="0" b="7620"/>
            <wp:docPr id="2" name="Picture 2" descr="../../../Desktop/Brasão_Uf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Desktop/Brasão_Uf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88" r="24501" b="20880"/>
                    <a:stretch/>
                  </pic:blipFill>
                  <pic:spPr bwMode="auto">
                    <a:xfrm>
                      <a:off x="0" y="0"/>
                      <a:ext cx="2015186" cy="312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3A5A" w:rsidRDefault="00393A5A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</w:pPr>
    </w:p>
    <w:p w:rsidR="008505D3" w:rsidRPr="008C5578" w:rsidRDefault="00401A9B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aps/>
          <w:color w:val="FF0000"/>
          <w:sz w:val="44"/>
          <w:szCs w:val="44"/>
        </w:rPr>
      </w:pPr>
      <w:r w:rsidRPr="008C5578"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  <w:t xml:space="preserve">FUNÇÕES </w:t>
      </w:r>
      <w:r w:rsidR="00A577A7"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  <w:t>VITAIS</w:t>
      </w:r>
      <w:r w:rsidR="00393A5A">
        <w:rPr>
          <w:rFonts w:ascii="Times New Roman" w:eastAsia="ヒラギノ角ゴ Pro W3" w:hAnsi="Times New Roman" w:cs="Times New Roman"/>
          <w:b/>
          <w:color w:val="FF0000"/>
          <w:sz w:val="44"/>
          <w:szCs w:val="44"/>
        </w:rPr>
        <w:t xml:space="preserve"> 2</w:t>
      </w:r>
    </w:p>
    <w:p w:rsidR="00C654E1" w:rsidRPr="008C5578" w:rsidRDefault="00C654E1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</w:pPr>
    </w:p>
    <w:p w:rsidR="008505D3" w:rsidRPr="008C5578" w:rsidRDefault="00EF208E" w:rsidP="00965F9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  <w:t>2018</w:t>
      </w:r>
      <w:r w:rsidR="00393A5A">
        <w:rPr>
          <w:rFonts w:ascii="Times New Roman" w:eastAsia="ヒラギノ角ゴ Pro W3" w:hAnsi="Times New Roman" w:cs="Times New Roman"/>
          <w:b/>
          <w:color w:val="000000"/>
          <w:sz w:val="44"/>
          <w:szCs w:val="44"/>
        </w:rPr>
        <w:t>.2</w:t>
      </w:r>
    </w:p>
    <w:p w:rsidR="008505D3" w:rsidRPr="008C5578" w:rsidRDefault="008505D3" w:rsidP="005B3B7E">
      <w:pPr>
        <w:keepNext/>
        <w:tabs>
          <w:tab w:val="right" w:leader="dot" w:pos="9611"/>
        </w:tabs>
        <w:spacing w:after="0" w:line="360" w:lineRule="auto"/>
        <w:jc w:val="both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32"/>
          <w:sz w:val="24"/>
          <w:szCs w:val="24"/>
          <w:lang w:eastAsia="pt-BR"/>
        </w:rPr>
      </w:pPr>
      <w:r w:rsidRPr="008C5578">
        <w:rPr>
          <w:rFonts w:ascii="Times New Roman" w:eastAsia="ヒラギノ角ゴ Pro W3" w:hAnsi="Times New Roman" w:cs="Times New Roman"/>
          <w:b/>
          <w:caps/>
          <w:color w:val="000000"/>
          <w:kern w:val="32"/>
          <w:sz w:val="24"/>
          <w:szCs w:val="24"/>
          <w:lang w:eastAsia="pt-BR"/>
        </w:rPr>
        <w:lastRenderedPageBreak/>
        <w:t>1 Componentes</w:t>
      </w:r>
    </w:p>
    <w:p w:rsidR="00C654E1" w:rsidRPr="008C5578" w:rsidRDefault="00C654E1" w:rsidP="005B3B7E">
      <w:pPr>
        <w:keepNext/>
        <w:tabs>
          <w:tab w:val="right" w:leader="dot" w:pos="9611"/>
        </w:tabs>
        <w:spacing w:after="0" w:line="360" w:lineRule="auto"/>
        <w:jc w:val="both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32"/>
          <w:sz w:val="24"/>
          <w:szCs w:val="24"/>
          <w:lang w:eastAsia="pt-BR"/>
        </w:rPr>
      </w:pPr>
    </w:p>
    <w:p w:rsidR="00A84526" w:rsidRPr="00A84526" w:rsidRDefault="00A84526" w:rsidP="00173B71">
      <w:pPr>
        <w:pStyle w:val="PargrafodaLista"/>
        <w:numPr>
          <w:ilvl w:val="1"/>
          <w:numId w:val="3"/>
        </w:numPr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A84526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COORDENAÇÃO DO MÓDULO</w:t>
      </w:r>
    </w:p>
    <w:p w:rsidR="00A577A7" w:rsidRPr="00A577A7" w:rsidRDefault="00A577A7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A577A7">
        <w:rPr>
          <w:rFonts w:ascii="Times New Roman" w:hAnsi="Times New Roman" w:cs="Times New Roman"/>
          <w:sz w:val="24"/>
          <w:szCs w:val="24"/>
          <w:lang w:eastAsia="pt-BR"/>
        </w:rPr>
        <w:t>Profa. Dra. Carolinne de Sales Marques</w:t>
      </w:r>
    </w:p>
    <w:p w:rsidR="00A84526" w:rsidRDefault="00A84526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A577A7" w:rsidRDefault="00A577A7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C654E1" w:rsidRPr="00A84526" w:rsidRDefault="00A84526" w:rsidP="005B3B7E">
      <w:pPr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A84526">
        <w:rPr>
          <w:rFonts w:ascii="Times New Roman" w:hAnsi="Times New Roman" w:cs="Times New Roman"/>
          <w:b/>
          <w:sz w:val="24"/>
          <w:szCs w:val="24"/>
          <w:lang w:eastAsia="pt-BR"/>
        </w:rPr>
        <w:t xml:space="preserve">1.2 </w:t>
      </w:r>
      <w:r w:rsidRPr="00A84526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PROFESSORES TUTORES</w:t>
      </w:r>
    </w:p>
    <w:p w:rsidR="00401A9B" w:rsidRPr="008C5578" w:rsidRDefault="00401A9B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8C557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Prof</w:t>
      </w:r>
      <w:r w:rsidR="00122320" w:rsidRPr="008C557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</w:t>
      </w:r>
      <w:r w:rsidRPr="008C557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. Dr</w:t>
      </w:r>
      <w:r w:rsidR="00122320" w:rsidRPr="008C557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a.</w:t>
      </w:r>
      <w:r w:rsidRPr="008C5578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</w:t>
      </w:r>
      <w:r w:rsidR="00C654E1" w:rsidRPr="008C5578">
        <w:rPr>
          <w:rFonts w:ascii="Times New Roman" w:hAnsi="Times New Roman" w:cs="Times New Roman"/>
          <w:sz w:val="24"/>
          <w:szCs w:val="24"/>
          <w:lang w:eastAsia="pt-BR"/>
        </w:rPr>
        <w:t>Aline Cavalcanti</w:t>
      </w:r>
    </w:p>
    <w:p w:rsidR="00401A9B" w:rsidRPr="008C5578" w:rsidRDefault="00401A9B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8C5578">
        <w:rPr>
          <w:rFonts w:ascii="Times New Roman" w:hAnsi="Times New Roman" w:cs="Times New Roman"/>
          <w:sz w:val="24"/>
          <w:szCs w:val="24"/>
          <w:lang w:eastAsia="pt-BR"/>
        </w:rPr>
        <w:t>Prof</w:t>
      </w:r>
      <w:r w:rsidR="00122320" w:rsidRPr="008C5578">
        <w:rPr>
          <w:rFonts w:ascii="Times New Roman" w:hAnsi="Times New Roman" w:cs="Times New Roman"/>
          <w:sz w:val="24"/>
          <w:szCs w:val="24"/>
          <w:lang w:eastAsia="pt-BR"/>
        </w:rPr>
        <w:t>a</w:t>
      </w:r>
      <w:r w:rsidRPr="008C5578">
        <w:rPr>
          <w:rFonts w:ascii="Times New Roman" w:hAnsi="Times New Roman" w:cs="Times New Roman"/>
          <w:sz w:val="24"/>
          <w:szCs w:val="24"/>
          <w:lang w:eastAsia="pt-BR"/>
        </w:rPr>
        <w:t>. Dr</w:t>
      </w:r>
      <w:r w:rsidR="00122320" w:rsidRPr="008C5578">
        <w:rPr>
          <w:rFonts w:ascii="Times New Roman" w:hAnsi="Times New Roman" w:cs="Times New Roman"/>
          <w:sz w:val="24"/>
          <w:szCs w:val="24"/>
          <w:lang w:eastAsia="pt-BR"/>
        </w:rPr>
        <w:t>a.</w:t>
      </w:r>
      <w:r w:rsidRPr="008C5578">
        <w:rPr>
          <w:rFonts w:ascii="Times New Roman" w:hAnsi="Times New Roman" w:cs="Times New Roman"/>
          <w:sz w:val="24"/>
          <w:szCs w:val="24"/>
          <w:lang w:eastAsia="pt-BR"/>
        </w:rPr>
        <w:t xml:space="preserve"> Amanda </w:t>
      </w:r>
      <w:r w:rsidR="00CC3E12">
        <w:rPr>
          <w:rFonts w:ascii="Times New Roman" w:hAnsi="Times New Roman" w:cs="Times New Roman"/>
          <w:sz w:val="24"/>
          <w:szCs w:val="24"/>
          <w:lang w:eastAsia="pt-BR"/>
        </w:rPr>
        <w:t xml:space="preserve">Karine </w:t>
      </w:r>
      <w:r w:rsidR="00D60C62" w:rsidRPr="008C5578">
        <w:rPr>
          <w:rFonts w:ascii="Times New Roman" w:hAnsi="Times New Roman" w:cs="Times New Roman"/>
          <w:sz w:val="24"/>
          <w:szCs w:val="24"/>
          <w:lang w:eastAsia="pt-BR"/>
        </w:rPr>
        <w:t>Barros</w:t>
      </w:r>
    </w:p>
    <w:p w:rsidR="00401A9B" w:rsidRDefault="00122320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FF1CD8">
        <w:rPr>
          <w:rFonts w:ascii="Times New Roman" w:hAnsi="Times New Roman" w:cs="Times New Roman"/>
          <w:sz w:val="24"/>
          <w:szCs w:val="24"/>
          <w:lang w:eastAsia="pt-BR"/>
        </w:rPr>
        <w:t>Profa.</w:t>
      </w:r>
      <w:r w:rsidR="00C654E1" w:rsidRPr="00FF1CD8">
        <w:rPr>
          <w:rFonts w:ascii="Times New Roman" w:hAnsi="Times New Roman" w:cs="Times New Roman"/>
          <w:sz w:val="24"/>
          <w:szCs w:val="24"/>
          <w:lang w:eastAsia="pt-BR"/>
        </w:rPr>
        <w:t xml:space="preserve"> Dr</w:t>
      </w:r>
      <w:r w:rsidRPr="00FF1CD8">
        <w:rPr>
          <w:rFonts w:ascii="Times New Roman" w:hAnsi="Times New Roman" w:cs="Times New Roman"/>
          <w:sz w:val="24"/>
          <w:szCs w:val="24"/>
          <w:lang w:eastAsia="pt-BR"/>
        </w:rPr>
        <w:t>a.</w:t>
      </w:r>
      <w:r w:rsidR="00C654E1" w:rsidRPr="00FF1CD8">
        <w:rPr>
          <w:rFonts w:ascii="Times New Roman" w:hAnsi="Times New Roman" w:cs="Times New Roman"/>
          <w:sz w:val="24"/>
          <w:szCs w:val="24"/>
          <w:lang w:eastAsia="pt-BR"/>
        </w:rPr>
        <w:t xml:space="preserve"> Carolinne </w:t>
      </w:r>
      <w:r w:rsidR="00CA2930">
        <w:rPr>
          <w:rFonts w:ascii="Times New Roman" w:hAnsi="Times New Roman" w:cs="Times New Roman"/>
          <w:sz w:val="24"/>
          <w:szCs w:val="24"/>
          <w:lang w:eastAsia="pt-BR"/>
        </w:rPr>
        <w:t xml:space="preserve">de Sales </w:t>
      </w:r>
      <w:r w:rsidR="00C654E1" w:rsidRPr="00FF1CD8">
        <w:rPr>
          <w:rFonts w:ascii="Times New Roman" w:hAnsi="Times New Roman" w:cs="Times New Roman"/>
          <w:sz w:val="24"/>
          <w:szCs w:val="24"/>
          <w:lang w:eastAsia="pt-BR"/>
        </w:rPr>
        <w:t>Marques</w:t>
      </w:r>
    </w:p>
    <w:p w:rsidR="00C677AA" w:rsidRDefault="00C677AA" w:rsidP="005B3B7E">
      <w:pPr>
        <w:spacing w:after="0" w:line="360" w:lineRule="auto"/>
        <w:ind w:firstLine="708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Pr="008C5578" w:rsidRDefault="00C55C37" w:rsidP="005B3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bookmarkStart w:id="1" w:name="TOC63264238"/>
      <w:bookmarkEnd w:id="1"/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C55C37" w:rsidRDefault="00C55C3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EF208E" w:rsidRDefault="00EF208E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EF208E" w:rsidRDefault="00EF208E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EF208E" w:rsidRDefault="00EF208E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EF208E" w:rsidRDefault="00EF208E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A577A7" w:rsidRDefault="00A577A7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401A9B" w:rsidRPr="008C5578" w:rsidRDefault="008505D3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8C557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lastRenderedPageBreak/>
        <w:t>2 APRESENTAÇÃO DO MÓDULO</w:t>
      </w:r>
    </w:p>
    <w:p w:rsidR="00FF4655" w:rsidRPr="00DE41D6" w:rsidRDefault="00FF4655" w:rsidP="005B3B7E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  <w:bookmarkStart w:id="2" w:name="TOC63264239"/>
    </w:p>
    <w:p w:rsidR="00E77F89" w:rsidRPr="00DE41D6" w:rsidRDefault="00E77F89" w:rsidP="005B3B7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1D6">
        <w:rPr>
          <w:rFonts w:ascii="Times New Roman" w:hAnsi="Times New Roman" w:cs="Times New Roman"/>
          <w:sz w:val="24"/>
          <w:szCs w:val="24"/>
        </w:rPr>
        <w:t>Caros Docentes,</w:t>
      </w:r>
    </w:p>
    <w:p w:rsidR="0064266D" w:rsidRDefault="0064266D" w:rsidP="0064266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34BC">
        <w:rPr>
          <w:rFonts w:ascii="Times New Roman" w:hAnsi="Times New Roman" w:cs="Times New Roman"/>
          <w:sz w:val="24"/>
          <w:szCs w:val="24"/>
        </w:rPr>
        <w:t xml:space="preserve">O módulo “Funções Vitais 2” </w:t>
      </w:r>
      <w:r w:rsidR="008D2835">
        <w:rPr>
          <w:rFonts w:ascii="Times New Roman" w:hAnsi="Times New Roman" w:cs="Times New Roman"/>
          <w:sz w:val="24"/>
          <w:szCs w:val="24"/>
        </w:rPr>
        <w:t>terá</w:t>
      </w:r>
      <w:r w:rsidRPr="00DE41D6">
        <w:rPr>
          <w:rFonts w:ascii="Times New Roman" w:hAnsi="Times New Roman" w:cs="Times New Roman"/>
          <w:sz w:val="24"/>
          <w:szCs w:val="24"/>
        </w:rPr>
        <w:t xml:space="preserve"> duraç</w:t>
      </w:r>
      <w:r w:rsidR="008D2835">
        <w:rPr>
          <w:rFonts w:ascii="Times New Roman" w:hAnsi="Times New Roman" w:cs="Times New Roman"/>
          <w:sz w:val="24"/>
          <w:szCs w:val="24"/>
        </w:rPr>
        <w:t>ão de 7 semanas com início em 11</w:t>
      </w:r>
      <w:r w:rsidRPr="00DE41D6">
        <w:rPr>
          <w:rFonts w:ascii="Times New Roman" w:hAnsi="Times New Roman" w:cs="Times New Roman"/>
          <w:sz w:val="24"/>
          <w:szCs w:val="24"/>
        </w:rPr>
        <w:t xml:space="preserve"> de </w:t>
      </w:r>
      <w:r w:rsidR="008D2835">
        <w:rPr>
          <w:rFonts w:ascii="Times New Roman" w:hAnsi="Times New Roman" w:cs="Times New Roman"/>
          <w:sz w:val="24"/>
          <w:szCs w:val="24"/>
        </w:rPr>
        <w:t>fevereiro</w:t>
      </w:r>
      <w:r w:rsidRPr="00DE41D6">
        <w:rPr>
          <w:rFonts w:ascii="Times New Roman" w:hAnsi="Times New Roman" w:cs="Times New Roman"/>
          <w:sz w:val="24"/>
          <w:szCs w:val="24"/>
        </w:rPr>
        <w:t xml:space="preserve"> e encerramento em </w:t>
      </w:r>
      <w:r w:rsidR="008D2835">
        <w:rPr>
          <w:rFonts w:ascii="Times New Roman" w:hAnsi="Times New Roman" w:cs="Times New Roman"/>
          <w:sz w:val="24"/>
          <w:szCs w:val="24"/>
        </w:rPr>
        <w:t>05</w:t>
      </w:r>
      <w:r w:rsidRPr="00DE41D6">
        <w:rPr>
          <w:rFonts w:ascii="Times New Roman" w:hAnsi="Times New Roman" w:cs="Times New Roman"/>
          <w:sz w:val="24"/>
          <w:szCs w:val="24"/>
        </w:rPr>
        <w:t xml:space="preserve"> de </w:t>
      </w:r>
      <w:r w:rsidR="008D2835">
        <w:rPr>
          <w:rFonts w:ascii="Times New Roman" w:hAnsi="Times New Roman" w:cs="Times New Roman"/>
          <w:sz w:val="24"/>
          <w:szCs w:val="24"/>
        </w:rPr>
        <w:t>abril</w:t>
      </w:r>
      <w:r w:rsidRPr="00DE41D6">
        <w:rPr>
          <w:rFonts w:ascii="Times New Roman" w:hAnsi="Times New Roman" w:cs="Times New Roman"/>
          <w:sz w:val="24"/>
          <w:szCs w:val="24"/>
        </w:rPr>
        <w:t xml:space="preserve"> de 2018. </w:t>
      </w:r>
      <w:r>
        <w:rPr>
          <w:rFonts w:ascii="Times New Roman" w:hAnsi="Times New Roman" w:cs="Times New Roman"/>
          <w:sz w:val="24"/>
          <w:szCs w:val="24"/>
        </w:rPr>
        <w:t xml:space="preserve">No presente módulo serão abordados casos/problemas integrados, </w:t>
      </w:r>
      <w:r w:rsidR="008D2835">
        <w:rPr>
          <w:rFonts w:ascii="Times New Roman" w:hAnsi="Times New Roman" w:cs="Times New Roman"/>
          <w:sz w:val="24"/>
          <w:szCs w:val="24"/>
        </w:rPr>
        <w:t xml:space="preserve">envolvendo </w:t>
      </w:r>
      <w:proofErr w:type="spellStart"/>
      <w:r w:rsidR="008D2835">
        <w:rPr>
          <w:rFonts w:ascii="Times New Roman" w:hAnsi="Times New Roman" w:cs="Times New Roman"/>
          <w:sz w:val="24"/>
          <w:szCs w:val="24"/>
        </w:rPr>
        <w:t>anatomo</w:t>
      </w:r>
      <w:proofErr w:type="spellEnd"/>
      <w:r w:rsidR="008D2835">
        <w:rPr>
          <w:rFonts w:ascii="Times New Roman" w:hAnsi="Times New Roman" w:cs="Times New Roman"/>
          <w:sz w:val="24"/>
          <w:szCs w:val="24"/>
        </w:rPr>
        <w:t xml:space="preserve">-fisiologia, </w:t>
      </w:r>
      <w:r>
        <w:rPr>
          <w:rFonts w:ascii="Times New Roman" w:hAnsi="Times New Roman" w:cs="Times New Roman"/>
          <w:sz w:val="24"/>
          <w:szCs w:val="24"/>
        </w:rPr>
        <w:t>farmacologia</w:t>
      </w:r>
      <w:r w:rsidR="008D2835">
        <w:rPr>
          <w:rFonts w:ascii="Times New Roman" w:hAnsi="Times New Roman" w:cs="Times New Roman"/>
          <w:sz w:val="24"/>
          <w:szCs w:val="24"/>
        </w:rPr>
        <w:t>, microbiologia e imunologia, com enfoque no</w:t>
      </w:r>
      <w:r>
        <w:rPr>
          <w:rFonts w:ascii="Times New Roman" w:hAnsi="Times New Roman" w:cs="Times New Roman"/>
          <w:sz w:val="24"/>
          <w:szCs w:val="24"/>
        </w:rPr>
        <w:t xml:space="preserve"> sistema respirat</w:t>
      </w:r>
      <w:r w:rsidR="008D2835">
        <w:rPr>
          <w:rFonts w:ascii="Times New Roman" w:hAnsi="Times New Roman" w:cs="Times New Roman"/>
          <w:sz w:val="24"/>
          <w:szCs w:val="24"/>
        </w:rPr>
        <w:t>ório. Também, serão incluídos</w:t>
      </w:r>
      <w:r>
        <w:rPr>
          <w:rFonts w:ascii="Times New Roman" w:hAnsi="Times New Roman" w:cs="Times New Roman"/>
          <w:sz w:val="24"/>
          <w:szCs w:val="24"/>
        </w:rPr>
        <w:t xml:space="preserve"> temas sobre </w:t>
      </w:r>
      <w:r w:rsidRPr="009B7AE5">
        <w:rPr>
          <w:rFonts w:ascii="Times New Roman" w:hAnsi="Times New Roman" w:cs="Times New Roman"/>
          <w:sz w:val="24"/>
          <w:szCs w:val="24"/>
        </w:rPr>
        <w:t>a organização e funcionamento do sistema nervoso, com ênfase no sistema nervoso autônomo.</w:t>
      </w:r>
      <w:r>
        <w:rPr>
          <w:rFonts w:ascii="Times New Roman" w:hAnsi="Times New Roman" w:cs="Times New Roman"/>
          <w:sz w:val="24"/>
          <w:szCs w:val="24"/>
        </w:rPr>
        <w:t xml:space="preserve"> Ao longo de cada semana do módulo serão elaboradas atividades em formato de estudo dirigido</w:t>
      </w:r>
      <w:r w:rsidR="008D2835">
        <w:rPr>
          <w:rFonts w:ascii="Times New Roman" w:hAnsi="Times New Roman" w:cs="Times New Roman"/>
          <w:sz w:val="24"/>
          <w:szCs w:val="24"/>
        </w:rPr>
        <w:t xml:space="preserve"> a distância (</w:t>
      </w:r>
      <w:r>
        <w:rPr>
          <w:rFonts w:ascii="Times New Roman" w:hAnsi="Times New Roman" w:cs="Times New Roman"/>
          <w:sz w:val="24"/>
          <w:szCs w:val="24"/>
        </w:rPr>
        <w:t>EAD</w:t>
      </w:r>
      <w:r w:rsidR="008D28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visando contribuir com o aprendizado das temáticas relacionadas aos objetivos de aprendizagem. Assim são imprescindíveis a participação ativa de todos nas atividades de conferências e nos estudos dirigidos. Por fim, ao final do Manual está descrito o cronograma do módulo, o qual poderá sofrer alterações, mas que nesse caso serão comunicadas com antecedência. </w:t>
      </w:r>
      <w:r w:rsidRPr="00DE41D6">
        <w:rPr>
          <w:rFonts w:ascii="Times New Roman" w:hAnsi="Times New Roman" w:cs="Times New Roman"/>
          <w:sz w:val="24"/>
          <w:szCs w:val="24"/>
        </w:rPr>
        <w:t xml:space="preserve">Leiam com atenção e observem </w:t>
      </w:r>
      <w:r>
        <w:rPr>
          <w:rFonts w:ascii="Times New Roman" w:hAnsi="Times New Roman" w:cs="Times New Roman"/>
          <w:sz w:val="24"/>
          <w:szCs w:val="24"/>
        </w:rPr>
        <w:t>os dias, horários e locais das atividades</w:t>
      </w:r>
      <w:r w:rsidRPr="00DE41D6">
        <w:rPr>
          <w:rFonts w:ascii="Times New Roman" w:hAnsi="Times New Roman" w:cs="Times New Roman"/>
          <w:sz w:val="24"/>
          <w:szCs w:val="24"/>
        </w:rPr>
        <w:t>. Cont</w:t>
      </w:r>
      <w:r>
        <w:rPr>
          <w:rFonts w:ascii="Times New Roman" w:hAnsi="Times New Roman" w:cs="Times New Roman"/>
          <w:sz w:val="24"/>
          <w:szCs w:val="24"/>
        </w:rPr>
        <w:t>amos com a colaboração de todos, e desejamos uma ótima trajetória de ensino-aprendizagem!</w:t>
      </w:r>
    </w:p>
    <w:p w:rsidR="00A577A7" w:rsidRDefault="00A577A7" w:rsidP="005B3B7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7A7" w:rsidRPr="00DE41D6" w:rsidRDefault="00A577A7" w:rsidP="005B3B7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Bom módulo!</w:t>
      </w:r>
    </w:p>
    <w:p w:rsidR="00E77F89" w:rsidRPr="00DE41D6" w:rsidRDefault="00E77F89" w:rsidP="005B3B7E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</w:p>
    <w:p w:rsidR="00BB1AA8" w:rsidRDefault="00BB1AA8" w:rsidP="005B3B7E">
      <w:pPr>
        <w:keepNext/>
        <w:tabs>
          <w:tab w:val="right" w:leader="dot" w:pos="9611"/>
        </w:tabs>
        <w:spacing w:after="0" w:line="360" w:lineRule="auto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</w:p>
    <w:bookmarkEnd w:id="2"/>
    <w:p w:rsidR="00065938" w:rsidRDefault="00065938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06593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2.</w:t>
      </w:r>
      <w:r w:rsidR="00D569E1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 xml:space="preserve"> TURMAS</w:t>
      </w:r>
    </w:p>
    <w:p w:rsidR="008D2835" w:rsidRPr="00065938" w:rsidRDefault="008D2835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tbl>
      <w:tblPr>
        <w:tblStyle w:val="Tabelacomgrade"/>
        <w:tblpPr w:leftFromText="141" w:rightFromText="141" w:vertAnchor="text" w:tblpX="-68" w:tblpY="195"/>
        <w:tblW w:w="0" w:type="auto"/>
        <w:tblLook w:val="04A0" w:firstRow="1" w:lastRow="0" w:firstColumn="1" w:lastColumn="0" w:noHBand="0" w:noVBand="1"/>
      </w:tblPr>
      <w:tblGrid>
        <w:gridCol w:w="3114"/>
        <w:gridCol w:w="3303"/>
        <w:gridCol w:w="3211"/>
      </w:tblGrid>
      <w:tr w:rsidR="00065938" w:rsidRPr="00DE41D6" w:rsidTr="002A59D1"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:rsidR="00065938" w:rsidRPr="00DE41D6" w:rsidRDefault="00065938" w:rsidP="005B3B7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1D6">
              <w:rPr>
                <w:rFonts w:ascii="Times New Roman" w:hAnsi="Times New Roman" w:cs="Times New Roman"/>
                <w:b/>
                <w:sz w:val="20"/>
                <w:szCs w:val="20"/>
              </w:rPr>
              <w:t>Turma A</w:t>
            </w:r>
          </w:p>
          <w:p w:rsidR="00065938" w:rsidRPr="00DE41D6" w:rsidRDefault="008D2835" w:rsidP="008D28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Tutor: </w:t>
            </w:r>
            <w:r w:rsidR="00065938" w:rsidRPr="00DE41D6">
              <w:rPr>
                <w:rFonts w:ascii="Times New Roman" w:hAnsi="Times New Roman" w:cs="Times New Roman"/>
                <w:sz w:val="20"/>
                <w:szCs w:val="20"/>
              </w:rPr>
              <w:t xml:space="preserve">Aline </w:t>
            </w:r>
          </w:p>
        </w:tc>
        <w:tc>
          <w:tcPr>
            <w:tcW w:w="3303" w:type="dxa"/>
            <w:tcBorders>
              <w:bottom w:val="single" w:sz="4" w:space="0" w:color="auto"/>
            </w:tcBorders>
            <w:vAlign w:val="center"/>
          </w:tcPr>
          <w:p w:rsidR="00065938" w:rsidRPr="00DE41D6" w:rsidRDefault="00065938" w:rsidP="005B3B7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1D6">
              <w:rPr>
                <w:rFonts w:ascii="Times New Roman" w:hAnsi="Times New Roman" w:cs="Times New Roman"/>
                <w:b/>
                <w:sz w:val="20"/>
                <w:szCs w:val="20"/>
              </w:rPr>
              <w:t>Turma B</w:t>
            </w:r>
          </w:p>
          <w:p w:rsidR="00065938" w:rsidRPr="00DE41D6" w:rsidRDefault="00065938" w:rsidP="008D28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1D6">
              <w:rPr>
                <w:rFonts w:ascii="Times New Roman" w:hAnsi="Times New Roman" w:cs="Times New Roman"/>
                <w:sz w:val="20"/>
                <w:szCs w:val="20"/>
              </w:rPr>
              <w:t>Tutor:</w:t>
            </w:r>
            <w:r w:rsidR="008D2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41D6">
              <w:rPr>
                <w:rFonts w:ascii="Times New Roman" w:hAnsi="Times New Roman" w:cs="Times New Roman"/>
                <w:sz w:val="20"/>
                <w:szCs w:val="20"/>
              </w:rPr>
              <w:t>Amanda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vAlign w:val="center"/>
          </w:tcPr>
          <w:p w:rsidR="00065938" w:rsidRPr="00DE41D6" w:rsidRDefault="00065938" w:rsidP="005B3B7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1D6">
              <w:rPr>
                <w:rFonts w:ascii="Times New Roman" w:hAnsi="Times New Roman" w:cs="Times New Roman"/>
                <w:b/>
                <w:sz w:val="20"/>
                <w:szCs w:val="20"/>
              </w:rPr>
              <w:t>Turma C</w:t>
            </w:r>
          </w:p>
          <w:p w:rsidR="00065938" w:rsidRPr="00DE41D6" w:rsidRDefault="00065938" w:rsidP="008D28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41D6">
              <w:rPr>
                <w:rFonts w:ascii="Times New Roman" w:hAnsi="Times New Roman" w:cs="Times New Roman"/>
                <w:sz w:val="20"/>
                <w:szCs w:val="20"/>
              </w:rPr>
              <w:t>Tutor:</w:t>
            </w:r>
            <w:r w:rsidR="008D28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6CD5" w:rsidRPr="00DE41D6">
              <w:rPr>
                <w:rFonts w:ascii="Times New Roman" w:hAnsi="Times New Roman" w:cs="Times New Roman"/>
                <w:sz w:val="20"/>
                <w:szCs w:val="20"/>
              </w:rPr>
              <w:t>Carol</w:t>
            </w:r>
            <w:r w:rsidR="00EF208E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E95CE9" w:rsidRPr="00DE4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208E" w:rsidRPr="00DE41D6" w:rsidTr="002A59D1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E" w:rsidRPr="007D5A0A" w:rsidRDefault="00EF208E" w:rsidP="00EF208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Juliane Machado da Silva</w:t>
            </w:r>
          </w:p>
          <w:p w:rsidR="00EF208E" w:rsidRPr="007D5A0A" w:rsidRDefault="00EF208E" w:rsidP="00EF208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Isa Carolina</w:t>
            </w:r>
            <w:r w:rsidR="008D283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>Gomes Felix</w:t>
            </w:r>
          </w:p>
          <w:p w:rsidR="00EF208E" w:rsidRPr="007D5A0A" w:rsidRDefault="00EF208E" w:rsidP="00EF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Williams Antônio da Silva</w:t>
            </w:r>
          </w:p>
          <w:p w:rsidR="00EF208E" w:rsidRPr="007D5A0A" w:rsidRDefault="00EF208E" w:rsidP="00EF208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Isabela Paulino Tenório</w:t>
            </w:r>
          </w:p>
          <w:p w:rsidR="00EF208E" w:rsidRPr="007D5A0A" w:rsidRDefault="00EF208E" w:rsidP="007D5A0A">
            <w:pPr>
              <w:tabs>
                <w:tab w:val="left" w:pos="223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Manoel Iran Malta</w:t>
            </w:r>
            <w:r w:rsidR="007D5A0A" w:rsidRPr="007D5A0A">
              <w:rPr>
                <w:rFonts w:ascii="Times New Roman" w:eastAsia="Calibri" w:hAnsi="Times New Roman" w:cs="Times New Roman"/>
                <w:color w:val="000000"/>
              </w:rPr>
              <w:tab/>
            </w:r>
          </w:p>
          <w:p w:rsidR="007D5A0A" w:rsidRPr="007D5A0A" w:rsidRDefault="007D5A0A" w:rsidP="007D5A0A">
            <w:pPr>
              <w:tabs>
                <w:tab w:val="center" w:pos="1566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Matheus</w:t>
            </w:r>
            <w:r w:rsidR="008D283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>Santos Duarte</w:t>
            </w:r>
            <w:r w:rsidRPr="007D5A0A">
              <w:rPr>
                <w:rFonts w:ascii="Times New Roman" w:eastAsia="Calibri" w:hAnsi="Times New Roman" w:cs="Times New Roman"/>
                <w:color w:val="000000"/>
              </w:rPr>
              <w:tab/>
            </w:r>
          </w:p>
          <w:p w:rsidR="007D5A0A" w:rsidRPr="007D5A0A" w:rsidRDefault="007D5A0A" w:rsidP="007D5A0A">
            <w:pPr>
              <w:tabs>
                <w:tab w:val="center" w:pos="1566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Danielle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 xml:space="preserve"> Vicente de Farias</w:t>
            </w:r>
          </w:p>
          <w:p w:rsidR="002A59D1" w:rsidRPr="007D5A0A" w:rsidRDefault="002A59D1" w:rsidP="002A59D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Bruno Eduardo Bastos R</w:t>
            </w:r>
            <w:r w:rsidRPr="007D5A0A">
              <w:rPr>
                <w:rFonts w:ascii="Times New Roman" w:hAnsi="Times New Roman"/>
                <w:color w:val="000000"/>
              </w:rPr>
              <w:t>.</w:t>
            </w:r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Nunes</w:t>
            </w:r>
          </w:p>
          <w:p w:rsidR="007D5A0A" w:rsidRPr="007D5A0A" w:rsidRDefault="007D5A0A" w:rsidP="007D5A0A">
            <w:pPr>
              <w:tabs>
                <w:tab w:val="left" w:pos="223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Eduardo Feitosa</w:t>
            </w:r>
            <w:r w:rsidR="008D2835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8D2835" w:rsidRPr="000A57A3">
              <w:rPr>
                <w:rFonts w:ascii="Times New Roman" w:eastAsia="Calibri" w:hAnsi="Times New Roman" w:cs="Times New Roman"/>
              </w:rPr>
              <w:t>Santos</w:t>
            </w:r>
            <w:r w:rsidR="008D2835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</w:p>
          <w:p w:rsidR="007D5A0A" w:rsidRPr="007D5A0A" w:rsidRDefault="008D2835" w:rsidP="008D2835">
            <w:pPr>
              <w:tabs>
                <w:tab w:val="left" w:pos="223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Igor G</w:t>
            </w:r>
            <w:r w:rsidR="007D5A0A" w:rsidRPr="007D5A0A">
              <w:rPr>
                <w:rFonts w:ascii="Times New Roman" w:eastAsia="Calibri" w:hAnsi="Times New Roman" w:cs="Times New Roman"/>
                <w:color w:val="000000"/>
              </w:rPr>
              <w:t>omes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A57A3">
              <w:rPr>
                <w:rFonts w:ascii="Times New Roman" w:eastAsia="Calibri" w:hAnsi="Times New Roman" w:cs="Times New Roman"/>
              </w:rPr>
              <w:t>de Oliveira Lima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E" w:rsidRPr="007D5A0A" w:rsidRDefault="00EF208E" w:rsidP="00EF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Tatiana Farias de Oliveira</w:t>
            </w:r>
          </w:p>
          <w:p w:rsidR="00EF208E" w:rsidRPr="007D5A0A" w:rsidRDefault="00EF208E" w:rsidP="00EF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Antônio Carlos B</w:t>
            </w:r>
            <w:r w:rsidRPr="007D5A0A">
              <w:rPr>
                <w:rFonts w:ascii="Times New Roman" w:eastAsia="Times New Roman" w:hAnsi="Times New Roman"/>
                <w:bCs/>
                <w:color w:val="000000"/>
              </w:rPr>
              <w:t>.</w:t>
            </w: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Fama Filho</w:t>
            </w:r>
          </w:p>
          <w:p w:rsidR="00EF208E" w:rsidRDefault="00EF208E" w:rsidP="00EF208E">
            <w:pPr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Isabel </w:t>
            </w:r>
            <w:proofErr w:type="spellStart"/>
            <w:r w:rsidRPr="007D5A0A">
              <w:rPr>
                <w:rFonts w:ascii="Times New Roman" w:eastAsia="Calibri" w:hAnsi="Times New Roman" w:cs="Times New Roman"/>
                <w:color w:val="000000"/>
              </w:rPr>
              <w:t>Izaura</w:t>
            </w:r>
            <w:proofErr w:type="spellEnd"/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Nunes Barros</w:t>
            </w:r>
          </w:p>
          <w:p w:rsidR="007D5A0A" w:rsidRPr="007D5A0A" w:rsidRDefault="007D5A0A" w:rsidP="007D5A0A">
            <w:pPr>
              <w:tabs>
                <w:tab w:val="left" w:pos="1800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Maurício 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>Bernardo da Silva</w:t>
            </w:r>
          </w:p>
          <w:p w:rsidR="00EF208E" w:rsidRPr="007D5A0A" w:rsidRDefault="007D5A0A" w:rsidP="00EF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Eduardo</w:t>
            </w:r>
            <w:r w:rsidR="008D283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>Fernando de Oliveira</w:t>
            </w:r>
          </w:p>
          <w:p w:rsidR="007D5A0A" w:rsidRPr="007D5A0A" w:rsidRDefault="008D2835" w:rsidP="00EF208E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0A57A3">
              <w:rPr>
                <w:rFonts w:ascii="Times New Roman" w:eastAsia="Calibri" w:hAnsi="Times New Roman" w:cs="Times New Roman"/>
              </w:rPr>
              <w:t>Erielly</w:t>
            </w:r>
            <w:proofErr w:type="spellEnd"/>
            <w:r w:rsidRPr="000A57A3">
              <w:rPr>
                <w:rFonts w:ascii="Times New Roman" w:eastAsia="Calibri" w:hAnsi="Times New Roman" w:cs="Times New Roman"/>
              </w:rPr>
              <w:t xml:space="preserve"> Maria B</w:t>
            </w:r>
            <w:r>
              <w:rPr>
                <w:rFonts w:ascii="Times New Roman" w:hAnsi="Times New Roman"/>
              </w:rPr>
              <w:t>.</w:t>
            </w:r>
            <w:r w:rsidRPr="000A57A3">
              <w:rPr>
                <w:rFonts w:ascii="Times New Roman" w:eastAsia="Calibri" w:hAnsi="Times New Roman" w:cs="Times New Roman"/>
              </w:rPr>
              <w:t xml:space="preserve"> Araújo </w:t>
            </w:r>
            <w:proofErr w:type="spellStart"/>
            <w:proofErr w:type="gramStart"/>
            <w:r w:rsidRPr="000A57A3">
              <w:rPr>
                <w:rFonts w:ascii="Times New Roman" w:eastAsia="Calibri" w:hAnsi="Times New Roman" w:cs="Times New Roman"/>
              </w:rPr>
              <w:t>Feitoza</w:t>
            </w:r>
            <w:proofErr w:type="spellEnd"/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0A57A3">
              <w:rPr>
                <w:rFonts w:ascii="Times New Roman" w:eastAsia="Calibri" w:hAnsi="Times New Roman" w:cs="Times New Roman"/>
              </w:rPr>
              <w:t xml:space="preserve"> Bruno</w:t>
            </w:r>
            <w:proofErr w:type="gramEnd"/>
            <w:r w:rsidRPr="000A57A3">
              <w:rPr>
                <w:rFonts w:ascii="Times New Roman" w:eastAsia="Calibri" w:hAnsi="Times New Roman" w:cs="Times New Roman"/>
              </w:rPr>
              <w:t xml:space="preserve"> Quintela Souza de Moraes</w:t>
            </w: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Diogo </w:t>
            </w:r>
            <w:r w:rsidRPr="00DE6BFE">
              <w:rPr>
                <w:rFonts w:ascii="Times New Roman" w:eastAsia="Calibri" w:hAnsi="Times New Roman" w:cs="Times New Roman"/>
                <w:color w:val="000000"/>
              </w:rPr>
              <w:t>Azevedo R. de Albuquerque</w:t>
            </w:r>
          </w:p>
          <w:p w:rsidR="007D5A0A" w:rsidRDefault="008D2835" w:rsidP="008D283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Karllyson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0A57A3">
              <w:rPr>
                <w:rFonts w:ascii="Times New Roman" w:eastAsia="Calibri" w:hAnsi="Times New Roman" w:cs="Times New Roman"/>
              </w:rPr>
              <w:t>Ingrid Martins Melo</w:t>
            </w:r>
          </w:p>
          <w:p w:rsidR="002A59D1" w:rsidRPr="007D5A0A" w:rsidRDefault="002A59D1" w:rsidP="002A59D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7D5A0A">
              <w:rPr>
                <w:rFonts w:ascii="Times New Roman" w:eastAsia="Calibri" w:hAnsi="Times New Roman" w:cs="Times New Roman"/>
              </w:rPr>
              <w:t>Alexya</w:t>
            </w:r>
            <w:proofErr w:type="spellEnd"/>
            <w:r w:rsidRPr="007D5A0A">
              <w:rPr>
                <w:rFonts w:ascii="Times New Roman" w:eastAsia="Calibri" w:hAnsi="Times New Roman" w:cs="Times New Roman"/>
              </w:rPr>
              <w:t xml:space="preserve"> de O. Feitosa</w:t>
            </w:r>
          </w:p>
          <w:p w:rsidR="002A59D1" w:rsidRPr="007D5A0A" w:rsidRDefault="002A59D1" w:rsidP="008D283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08E" w:rsidRPr="007D5A0A" w:rsidRDefault="00EF208E" w:rsidP="00EF208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D5A0A">
              <w:rPr>
                <w:rFonts w:ascii="Times New Roman" w:eastAsia="Calibri" w:hAnsi="Times New Roman" w:cs="Times New Roman"/>
                <w:color w:val="000000"/>
              </w:rPr>
              <w:t>Dyzon</w:t>
            </w:r>
            <w:proofErr w:type="spellEnd"/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7D5A0A">
              <w:rPr>
                <w:rFonts w:ascii="Times New Roman" w:eastAsia="Calibri" w:hAnsi="Times New Roman" w:cs="Times New Roman"/>
                <w:color w:val="000000"/>
              </w:rPr>
              <w:t>Fracelino</w:t>
            </w:r>
            <w:proofErr w:type="spellEnd"/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Silva</w:t>
            </w:r>
          </w:p>
          <w:p w:rsidR="00EF208E" w:rsidRPr="007D5A0A" w:rsidRDefault="00EF208E" w:rsidP="00EF208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7D5A0A">
              <w:rPr>
                <w:rFonts w:ascii="Times New Roman" w:eastAsia="Calibri" w:hAnsi="Times New Roman" w:cs="Times New Roman"/>
                <w:color w:val="000000"/>
              </w:rPr>
              <w:t>Noan</w:t>
            </w:r>
            <w:proofErr w:type="spellEnd"/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Rocha de Almeida</w:t>
            </w:r>
          </w:p>
          <w:p w:rsidR="00EF208E" w:rsidRPr="007D5A0A" w:rsidRDefault="00EF208E" w:rsidP="00EF208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Fernanda Bastos Bispo Ferreira</w:t>
            </w:r>
          </w:p>
          <w:p w:rsidR="007D5A0A" w:rsidRPr="007D5A0A" w:rsidRDefault="007D5A0A" w:rsidP="00EF208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r w:rsidRPr="007D5A0A">
              <w:rPr>
                <w:rFonts w:ascii="Times New Roman" w:eastAsia="ヒラギノ角ゴ Pro W3" w:hAnsi="Times New Roman" w:cs="Times New Roman"/>
                <w:color w:val="000000"/>
              </w:rPr>
              <w:t>Romildo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 xml:space="preserve"> Dias de Melo Neto</w:t>
            </w:r>
          </w:p>
          <w:p w:rsidR="007D5A0A" w:rsidRPr="007D5A0A" w:rsidRDefault="007D5A0A" w:rsidP="00EF208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proofErr w:type="spellStart"/>
            <w:r w:rsidRPr="007D5A0A">
              <w:rPr>
                <w:rFonts w:ascii="Times New Roman" w:eastAsia="ヒラギノ角ゴ Pro W3" w:hAnsi="Times New Roman" w:cs="Times New Roman"/>
                <w:color w:val="000000"/>
              </w:rPr>
              <w:t>Laryssa</w:t>
            </w:r>
            <w:proofErr w:type="spellEnd"/>
            <w:r w:rsidR="008D2835">
              <w:rPr>
                <w:rFonts w:ascii="Times New Roman" w:eastAsia="ヒラギノ角ゴ Pro W3" w:hAnsi="Times New Roman" w:cs="Times New Roman"/>
                <w:color w:val="000000"/>
              </w:rPr>
              <w:t xml:space="preserve"> </w:t>
            </w:r>
            <w:r w:rsidR="008D2835" w:rsidRPr="00DE6BFE">
              <w:rPr>
                <w:rFonts w:ascii="Times New Roman" w:eastAsia="Calibri" w:hAnsi="Times New Roman" w:cs="Times New Roman"/>
                <w:color w:val="000000"/>
              </w:rPr>
              <w:t>Cristina Alves da Silva</w:t>
            </w:r>
          </w:p>
          <w:p w:rsidR="00EF208E" w:rsidRDefault="007D5A0A" w:rsidP="007D5A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r w:rsidRPr="007D5A0A">
              <w:rPr>
                <w:rFonts w:ascii="Times New Roman" w:eastAsia="ヒラギノ角ゴ Pro W3" w:hAnsi="Times New Roman" w:cs="Times New Roman"/>
                <w:color w:val="000000"/>
              </w:rPr>
              <w:t xml:space="preserve">Ricardo </w:t>
            </w:r>
            <w:proofErr w:type="spellStart"/>
            <w:r w:rsidRPr="007D5A0A">
              <w:rPr>
                <w:rFonts w:ascii="Times New Roman" w:eastAsia="ヒラギノ角ゴ Pro W3" w:hAnsi="Times New Roman" w:cs="Times New Roman"/>
                <w:color w:val="000000"/>
              </w:rPr>
              <w:t>Jansen</w:t>
            </w:r>
            <w:proofErr w:type="spellEnd"/>
            <w:r w:rsidR="008D2835">
              <w:rPr>
                <w:rFonts w:ascii="Times New Roman" w:eastAsia="ヒラギノ角ゴ Pro W3" w:hAnsi="Times New Roman" w:cs="Times New Roman"/>
                <w:color w:val="000000"/>
              </w:rPr>
              <w:t xml:space="preserve"> Santos Ferreira</w:t>
            </w:r>
          </w:p>
          <w:p w:rsidR="002A59D1" w:rsidRDefault="002A59D1" w:rsidP="002A59D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Livia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DE6BFE">
              <w:rPr>
                <w:rFonts w:ascii="Times New Roman" w:eastAsia="Calibri" w:hAnsi="Times New Roman" w:cs="Times New Roman"/>
                <w:color w:val="000000"/>
              </w:rPr>
              <w:t>Monique Maurício</w:t>
            </w:r>
            <w:r w:rsidRPr="007D5A0A">
              <w:rPr>
                <w:rFonts w:ascii="Times New Roman" w:eastAsia="Calibri" w:hAnsi="Times New Roman" w:cs="Times New Roman"/>
                <w:color w:val="000000"/>
              </w:rPr>
              <w:t xml:space="preserve">  </w:t>
            </w: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2A59D1" w:rsidRDefault="002A59D1" w:rsidP="002A59D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Izabel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Cristina C. Bastos Carvalho</w:t>
            </w:r>
          </w:p>
          <w:p w:rsidR="002A59D1" w:rsidRPr="007D5A0A" w:rsidRDefault="002A59D1" w:rsidP="002A59D1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r w:rsidRPr="007D5A0A">
              <w:rPr>
                <w:rFonts w:ascii="Times New Roman" w:eastAsia="Times New Roman" w:hAnsi="Times New Roman" w:cs="Times New Roman"/>
                <w:bCs/>
                <w:color w:val="000000"/>
              </w:rPr>
              <w:t>João Victor M. R. Lima</w:t>
            </w:r>
          </w:p>
          <w:p w:rsidR="002A59D1" w:rsidRDefault="002A59D1" w:rsidP="002A59D1">
            <w:pPr>
              <w:tabs>
                <w:tab w:val="left" w:pos="2235"/>
              </w:tabs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7D5A0A">
              <w:rPr>
                <w:rFonts w:ascii="Times New Roman" w:eastAsia="Calibri" w:hAnsi="Times New Roman" w:cs="Times New Roman"/>
                <w:color w:val="000000"/>
              </w:rPr>
              <w:t>Rodrigo da Rosa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0A57A3">
              <w:rPr>
                <w:rFonts w:ascii="Times New Roman" w:eastAsia="Calibri" w:hAnsi="Times New Roman" w:cs="Times New Roman"/>
              </w:rPr>
              <w:t>Mesquita</w:t>
            </w:r>
          </w:p>
          <w:p w:rsidR="002A59D1" w:rsidRPr="007D5A0A" w:rsidRDefault="002A59D1" w:rsidP="007D5A0A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</w:p>
        </w:tc>
      </w:tr>
    </w:tbl>
    <w:p w:rsidR="00ED3CD0" w:rsidRDefault="00ED3CD0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D569E1" w:rsidRDefault="00D569E1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BB1AA8" w:rsidRDefault="00BB1AA8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2.</w:t>
      </w:r>
      <w:r w:rsidR="00D569E1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 xml:space="preserve"> EMENTA</w:t>
      </w:r>
    </w:p>
    <w:p w:rsidR="00BB1AA8" w:rsidRDefault="00BB1AA8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564714" w:rsidRDefault="00564714" w:rsidP="005B3B7E">
      <w:pPr>
        <w:spacing w:after="0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564714">
        <w:rPr>
          <w:rFonts w:ascii="Times New Roman" w:hAnsi="Times New Roman"/>
          <w:color w:val="000000"/>
          <w:sz w:val="24"/>
          <w:szCs w:val="24"/>
        </w:rPr>
        <w:t>Estudo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dos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princípios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da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anatomia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Pr="00564714">
        <w:rPr>
          <w:rFonts w:ascii="Times New Roman" w:hAnsi="Times New Roman"/>
          <w:color w:val="000000"/>
          <w:sz w:val="24"/>
          <w:szCs w:val="24"/>
        </w:rPr>
        <w:t>fisiologia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Pr="00564714">
        <w:rPr>
          <w:rFonts w:ascii="Times New Roman" w:hAnsi="Times New Roman"/>
          <w:color w:val="000000"/>
          <w:sz w:val="24"/>
          <w:szCs w:val="24"/>
        </w:rPr>
        <w:t>embriologia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e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histologia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do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sistema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respiratório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Pr="00564714">
        <w:rPr>
          <w:rFonts w:ascii="Times New Roman" w:hAnsi="Times New Roman"/>
          <w:color w:val="000000"/>
          <w:sz w:val="24"/>
          <w:szCs w:val="24"/>
        </w:rPr>
        <w:t>bem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como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da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organização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e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funcionamento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do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sistema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nervoso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Pr="00564714">
        <w:rPr>
          <w:rFonts w:ascii="Times New Roman" w:hAnsi="Times New Roman"/>
          <w:color w:val="000000"/>
          <w:sz w:val="24"/>
          <w:szCs w:val="24"/>
        </w:rPr>
        <w:t>com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ênfase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no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sistema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nervoso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64714">
        <w:rPr>
          <w:rFonts w:ascii="Times New Roman" w:hAnsi="Times New Roman"/>
          <w:color w:val="000000"/>
          <w:sz w:val="24"/>
          <w:szCs w:val="24"/>
        </w:rPr>
        <w:t>autônomo</w:t>
      </w:r>
      <w:r w:rsidRPr="00564714">
        <w:rPr>
          <w:rFonts w:ascii="Times New Roman" w:eastAsia="Arial" w:hAnsi="Times New Roman"/>
          <w:color w:val="000000"/>
          <w:sz w:val="24"/>
          <w:szCs w:val="24"/>
        </w:rPr>
        <w:t>.</w:t>
      </w:r>
    </w:p>
    <w:p w:rsidR="00564714" w:rsidRDefault="00564714" w:rsidP="005B3B7E">
      <w:pPr>
        <w:spacing w:after="0"/>
        <w:jc w:val="both"/>
        <w:rPr>
          <w:rFonts w:ascii="Times New Roman" w:eastAsia="Arial" w:hAnsi="Times New Roman"/>
          <w:color w:val="000000"/>
          <w:sz w:val="24"/>
          <w:szCs w:val="24"/>
        </w:rPr>
      </w:pPr>
    </w:p>
    <w:p w:rsidR="00564714" w:rsidRPr="00564714" w:rsidRDefault="00564714" w:rsidP="005B3B7E">
      <w:pPr>
        <w:spacing w:after="0"/>
        <w:jc w:val="both"/>
        <w:rPr>
          <w:rFonts w:ascii="Times New Roman" w:eastAsia="Arial" w:hAnsi="Times New Roman"/>
          <w:color w:val="000000"/>
          <w:sz w:val="24"/>
          <w:szCs w:val="24"/>
        </w:rPr>
      </w:pPr>
    </w:p>
    <w:p w:rsidR="00BB1AA8" w:rsidRDefault="00BB1AA8" w:rsidP="00173B71">
      <w:pPr>
        <w:pStyle w:val="PargrafodaLista"/>
        <w:numPr>
          <w:ilvl w:val="0"/>
          <w:numId w:val="5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D569E1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OBJETIVOS</w:t>
      </w:r>
    </w:p>
    <w:p w:rsidR="00D569E1" w:rsidRDefault="00D569E1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BB1AA8" w:rsidRPr="00D569E1" w:rsidRDefault="00D569E1" w:rsidP="00173B71">
      <w:pPr>
        <w:pStyle w:val="PargrafodaLista"/>
        <w:numPr>
          <w:ilvl w:val="1"/>
          <w:numId w:val="5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D569E1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 GERAL</w:t>
      </w:r>
    </w:p>
    <w:p w:rsidR="00D569E1" w:rsidRPr="00DE41D6" w:rsidRDefault="00D569E1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</w:rPr>
      </w:pPr>
    </w:p>
    <w:p w:rsidR="00BB1AA8" w:rsidRPr="00DE41D6" w:rsidRDefault="005F029A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569E1" w:rsidRPr="00DE41D6">
        <w:rPr>
          <w:rFonts w:ascii="Times New Roman" w:hAnsi="Times New Roman"/>
          <w:sz w:val="24"/>
          <w:szCs w:val="24"/>
        </w:rPr>
        <w:t xml:space="preserve">roporcionar o conhecimento e a compreensão </w:t>
      </w:r>
      <w:r>
        <w:rPr>
          <w:rFonts w:ascii="Times New Roman" w:hAnsi="Times New Roman"/>
          <w:sz w:val="24"/>
          <w:szCs w:val="24"/>
        </w:rPr>
        <w:t>do</w:t>
      </w:r>
      <w:r w:rsidR="00564714">
        <w:rPr>
          <w:rFonts w:ascii="Times New Roman" w:hAnsi="Times New Roman"/>
          <w:sz w:val="24"/>
          <w:szCs w:val="24"/>
        </w:rPr>
        <w:t xml:space="preserve"> sistema respiratório e sua </w:t>
      </w:r>
      <w:proofErr w:type="spellStart"/>
      <w:r w:rsidR="00564714">
        <w:rPr>
          <w:rFonts w:ascii="Times New Roman" w:hAnsi="Times New Roman"/>
          <w:sz w:val="24"/>
          <w:szCs w:val="24"/>
        </w:rPr>
        <w:t>anatomo</w:t>
      </w:r>
      <w:proofErr w:type="spellEnd"/>
      <w:r w:rsidR="00564714">
        <w:rPr>
          <w:rFonts w:ascii="Times New Roman" w:hAnsi="Times New Roman"/>
          <w:sz w:val="24"/>
          <w:szCs w:val="24"/>
        </w:rPr>
        <w:t xml:space="preserve">-fisiologia, </w:t>
      </w:r>
      <w:r w:rsidR="0081616B">
        <w:rPr>
          <w:rFonts w:ascii="Times New Roman" w:hAnsi="Times New Roman"/>
          <w:sz w:val="24"/>
          <w:szCs w:val="24"/>
        </w:rPr>
        <w:t>e da organização e funcionamento do sistema nervoso com ênfase no sistema nervoso autônomo, de maneira integrada com</w:t>
      </w:r>
      <w:r>
        <w:rPr>
          <w:rFonts w:ascii="Times New Roman" w:hAnsi="Times New Roman"/>
          <w:sz w:val="24"/>
          <w:szCs w:val="24"/>
        </w:rPr>
        <w:t xml:space="preserve"> temáticas tais co</w:t>
      </w:r>
      <w:r w:rsidR="0081616B">
        <w:rPr>
          <w:rFonts w:ascii="Times New Roman" w:hAnsi="Times New Roman"/>
          <w:sz w:val="24"/>
          <w:szCs w:val="24"/>
        </w:rPr>
        <w:t>mo farmacologia, microbiologia,</w:t>
      </w:r>
      <w:r>
        <w:rPr>
          <w:rFonts w:ascii="Times New Roman" w:hAnsi="Times New Roman"/>
          <w:sz w:val="24"/>
          <w:szCs w:val="24"/>
        </w:rPr>
        <w:t xml:space="preserve"> imunologia</w:t>
      </w:r>
      <w:r w:rsidR="0081616B">
        <w:rPr>
          <w:rFonts w:ascii="Times New Roman" w:hAnsi="Times New Roman"/>
          <w:sz w:val="24"/>
          <w:szCs w:val="24"/>
        </w:rPr>
        <w:t xml:space="preserve">, educação e promoção da saúde, </w:t>
      </w:r>
      <w:r w:rsidR="00564714">
        <w:rPr>
          <w:rFonts w:ascii="Times New Roman" w:hAnsi="Times New Roman"/>
          <w:sz w:val="24"/>
          <w:szCs w:val="24"/>
        </w:rPr>
        <w:t xml:space="preserve">e </w:t>
      </w:r>
      <w:r w:rsidR="004B519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participação desses sistemas</w:t>
      </w:r>
      <w:r w:rsidR="00BB1AA8" w:rsidRPr="00DE41D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no processo saúde-doença do ser humano.</w:t>
      </w:r>
    </w:p>
    <w:p w:rsidR="00BB1AA8" w:rsidRDefault="00BB1AA8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BB1AA8" w:rsidRPr="00D569E1" w:rsidRDefault="00BB1AA8" w:rsidP="00173B71">
      <w:pPr>
        <w:pStyle w:val="PargrafodaLista"/>
        <w:numPr>
          <w:ilvl w:val="1"/>
          <w:numId w:val="5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D569E1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OBJETIVOS ESPECÍFICOS</w:t>
      </w:r>
    </w:p>
    <w:p w:rsidR="00BB1AA8" w:rsidRPr="008C7091" w:rsidRDefault="00BB1AA8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FF0000"/>
          <w:sz w:val="24"/>
          <w:szCs w:val="24"/>
        </w:rPr>
      </w:pPr>
      <w:bookmarkStart w:id="3" w:name="TOC63264245"/>
      <w:bookmarkEnd w:id="3"/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  <w:t>Compreender a morfologia bacteriana;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  <w:t xml:space="preserve">Conhecer a fisiopatologia da </w:t>
      </w:r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tuberculose;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Compreender os princípios da imunidade inata e adaptativa;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  <w:t>Entender a produção, maturação, ativação e função efetora dos Linfócitos T e B;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Compreender as </w:t>
      </w:r>
      <w:proofErr w:type="spellStart"/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citocinas</w:t>
      </w:r>
      <w:proofErr w:type="spellEnd"/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e a polarização da resposta imune;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Descrever os aspectos estruturais e funcionais dos antígenos e anticorpos;</w:t>
      </w:r>
    </w:p>
    <w:p w:rsidR="0064266D" w:rsidRPr="0081616B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1616B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Compreender inflamação, os sinais cardinais e os mediadores inflamatórios;</w:t>
      </w:r>
    </w:p>
    <w:p w:rsidR="0064266D" w:rsidRPr="0046704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Conceituar e diferenciar as inflamações dos tipos aguda e</w:t>
      </w:r>
      <w:r w:rsidRPr="00467043">
        <w:rPr>
          <w:rFonts w:ascii="Times New Roman" w:hAnsi="Times New Roman" w:cs="Times New Roman"/>
          <w:sz w:val="24"/>
          <w:szCs w:val="24"/>
        </w:rPr>
        <w:t xml:space="preserve"> crônica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43">
        <w:rPr>
          <w:rFonts w:ascii="Times New Roman" w:hAnsi="Times New Roman" w:cs="Times New Roman"/>
          <w:sz w:val="24"/>
          <w:szCs w:val="24"/>
        </w:rPr>
        <w:t>Compreender o processo de ventilação pulmonar;</w:t>
      </w:r>
    </w:p>
    <w:p w:rsidR="0064266D" w:rsidRPr="0046704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43">
        <w:rPr>
          <w:rFonts w:ascii="Times New Roman" w:hAnsi="Times New Roman" w:cs="Times New Roman"/>
          <w:sz w:val="24"/>
          <w:szCs w:val="24"/>
        </w:rPr>
        <w:t>Entender os princípios físicos da troca gasosa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Compreender a regulação respiratória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Estudar o transporte de oxigênio e dióxido de carbono no sangue e nos tecidos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Conhecer a fisiopatologia da rinite</w:t>
      </w:r>
      <w:r>
        <w:rPr>
          <w:rFonts w:ascii="Times New Roman" w:hAnsi="Times New Roman" w:cs="Times New Roman"/>
          <w:sz w:val="24"/>
          <w:szCs w:val="24"/>
        </w:rPr>
        <w:t xml:space="preserve"> e da asma;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Entender a respeito do m</w:t>
      </w:r>
      <w:r w:rsidRPr="00423693">
        <w:rPr>
          <w:rFonts w:ascii="Times New Roman" w:hAnsi="Times New Roman" w:cs="Times New Roman"/>
          <w:sz w:val="24"/>
          <w:szCs w:val="24"/>
        </w:rPr>
        <w:t>etabolismo dos eicosanoides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Conhecer os princípios gerais da</w:t>
      </w:r>
      <w:r>
        <w:rPr>
          <w:rFonts w:ascii="Times New Roman" w:hAnsi="Times New Roman" w:cs="Times New Roman"/>
          <w:sz w:val="24"/>
          <w:szCs w:val="24"/>
        </w:rPr>
        <w:t xml:space="preserve"> fisiopatologia do enfisema pulmonar e</w:t>
      </w:r>
      <w:r w:rsidRPr="004236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3693">
        <w:rPr>
          <w:rFonts w:ascii="Times New Roman" w:hAnsi="Times New Roman" w:cs="Times New Roman"/>
          <w:sz w:val="24"/>
          <w:szCs w:val="24"/>
        </w:rPr>
        <w:t>DPOC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Conceituar a ELA (E</w:t>
      </w:r>
      <w:r w:rsidRPr="001B15D8">
        <w:rPr>
          <w:rFonts w:ascii="Times New Roman" w:hAnsi="Times New Roman" w:cs="Times New Roman"/>
          <w:sz w:val="24"/>
          <w:szCs w:val="24"/>
        </w:rPr>
        <w:t xml:space="preserve">sclerose </w:t>
      </w:r>
      <w:r>
        <w:rPr>
          <w:rFonts w:ascii="Times New Roman" w:hAnsi="Times New Roman" w:cs="Times New Roman"/>
          <w:sz w:val="24"/>
          <w:szCs w:val="24"/>
        </w:rPr>
        <w:t>Lateral A</w:t>
      </w:r>
      <w:r w:rsidRPr="001B15D8">
        <w:rPr>
          <w:rFonts w:ascii="Times New Roman" w:hAnsi="Times New Roman" w:cs="Times New Roman"/>
          <w:sz w:val="24"/>
          <w:szCs w:val="24"/>
        </w:rPr>
        <w:t>miotrófica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Descrever</w:t>
      </w:r>
      <w:r w:rsidRPr="00423693">
        <w:rPr>
          <w:rFonts w:ascii="Times New Roman" w:hAnsi="Times New Roman" w:cs="Times New Roman"/>
          <w:sz w:val="24"/>
          <w:szCs w:val="24"/>
        </w:rPr>
        <w:t xml:space="preserve"> a organização do sistema nervoso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Compreender </w:t>
      </w:r>
      <w:r w:rsidRPr="00423693">
        <w:rPr>
          <w:rFonts w:ascii="Times New Roman" w:hAnsi="Times New Roman" w:cs="Times New Roman"/>
          <w:sz w:val="24"/>
          <w:szCs w:val="24"/>
        </w:rPr>
        <w:t>o impulso nervoso e a condução através de sinapses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Conhecer </w:t>
      </w:r>
      <w:r w:rsidRPr="00423693">
        <w:rPr>
          <w:rFonts w:ascii="Times New Roman" w:hAnsi="Times New Roman" w:cs="Times New Roman"/>
          <w:sz w:val="24"/>
          <w:szCs w:val="24"/>
        </w:rPr>
        <w:t>os principais neurotransmissores e a sua função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43">
        <w:rPr>
          <w:rFonts w:ascii="Times New Roman" w:hAnsi="Times New Roman" w:cs="Times New Roman"/>
          <w:sz w:val="24"/>
          <w:szCs w:val="24"/>
        </w:rPr>
        <w:lastRenderedPageBreak/>
        <w:t>Descrever o sistema nervoso autônomo simpático,</w:t>
      </w:r>
      <w:r>
        <w:rPr>
          <w:rFonts w:ascii="Times New Roman" w:hAnsi="Times New Roman" w:cs="Times New Roman"/>
          <w:sz w:val="24"/>
          <w:szCs w:val="24"/>
        </w:rPr>
        <w:t xml:space="preserve"> e conhecer</w:t>
      </w:r>
      <w:r w:rsidRPr="00467043">
        <w:rPr>
          <w:rFonts w:ascii="Times New Roman" w:hAnsi="Times New Roman" w:cs="Times New Roman"/>
          <w:sz w:val="24"/>
          <w:szCs w:val="24"/>
        </w:rPr>
        <w:t xml:space="preserve"> os respectivos neurotransmissores e efeitos da estimulação;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43">
        <w:rPr>
          <w:rFonts w:ascii="Times New Roman" w:hAnsi="Times New Roman" w:cs="Times New Roman"/>
          <w:sz w:val="24"/>
          <w:szCs w:val="24"/>
        </w:rPr>
        <w:t>Descrever o sistema nervoso autônomo parassimpático,</w:t>
      </w:r>
      <w:r>
        <w:rPr>
          <w:rFonts w:ascii="Times New Roman" w:hAnsi="Times New Roman" w:cs="Times New Roman"/>
          <w:sz w:val="24"/>
          <w:szCs w:val="24"/>
        </w:rPr>
        <w:t xml:space="preserve"> e conhecer</w:t>
      </w:r>
      <w:r w:rsidRPr="00467043">
        <w:rPr>
          <w:rFonts w:ascii="Times New Roman" w:hAnsi="Times New Roman" w:cs="Times New Roman"/>
          <w:sz w:val="24"/>
          <w:szCs w:val="24"/>
        </w:rPr>
        <w:t xml:space="preserve"> os respectivos neurotransmissores e efeitos da estimulação;</w:t>
      </w:r>
    </w:p>
    <w:p w:rsidR="003D3507" w:rsidRPr="008C5578" w:rsidRDefault="003D3507" w:rsidP="003D3507">
      <w:pPr>
        <w:pStyle w:val="PargrafodaLista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C5578">
        <w:rPr>
          <w:rFonts w:ascii="Times New Roman" w:hAnsi="Times New Roman"/>
          <w:sz w:val="24"/>
          <w:szCs w:val="24"/>
        </w:rPr>
        <w:t>Descrever a biossíntese</w:t>
      </w:r>
      <w:r>
        <w:rPr>
          <w:rFonts w:ascii="Times New Roman" w:hAnsi="Times New Roman"/>
          <w:sz w:val="24"/>
          <w:szCs w:val="24"/>
        </w:rPr>
        <w:t>, distribuição</w:t>
      </w:r>
      <w:r w:rsidRPr="008C55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 as</w:t>
      </w:r>
      <w:r w:rsidRPr="008C5578">
        <w:rPr>
          <w:rFonts w:ascii="Times New Roman" w:hAnsi="Times New Roman"/>
          <w:sz w:val="24"/>
          <w:szCs w:val="24"/>
        </w:rPr>
        <w:t xml:space="preserve"> principais ações centrais do GABA e do Glutamato;</w:t>
      </w:r>
    </w:p>
    <w:p w:rsidR="003D3507" w:rsidRPr="008C5578" w:rsidRDefault="003D3507" w:rsidP="003D3507">
      <w:pPr>
        <w:pStyle w:val="PargrafodaLista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C5578">
        <w:rPr>
          <w:rFonts w:ascii="Times New Roman" w:hAnsi="Times New Roman"/>
          <w:sz w:val="24"/>
          <w:szCs w:val="24"/>
        </w:rPr>
        <w:t xml:space="preserve">Compreender os mecanismos celulares envolvidos na </w:t>
      </w:r>
      <w:proofErr w:type="spellStart"/>
      <w:r>
        <w:rPr>
          <w:rFonts w:ascii="Times New Roman" w:hAnsi="Times New Roman"/>
          <w:sz w:val="24"/>
          <w:szCs w:val="24"/>
        </w:rPr>
        <w:t>neuro</w:t>
      </w:r>
      <w:r w:rsidRPr="008C5578">
        <w:rPr>
          <w:rFonts w:ascii="Times New Roman" w:hAnsi="Times New Roman"/>
          <w:sz w:val="24"/>
          <w:szCs w:val="24"/>
        </w:rPr>
        <w:t>transmissão</w:t>
      </w:r>
      <w:proofErr w:type="spellEnd"/>
      <w:r w:rsidRPr="008C55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5578">
        <w:rPr>
          <w:rFonts w:ascii="Times New Roman" w:hAnsi="Times New Roman"/>
          <w:sz w:val="24"/>
          <w:szCs w:val="24"/>
        </w:rPr>
        <w:t>GABAérgica</w:t>
      </w:r>
      <w:proofErr w:type="spellEnd"/>
      <w:r w:rsidRPr="008C557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8C5578">
        <w:rPr>
          <w:rFonts w:ascii="Times New Roman" w:hAnsi="Times New Roman"/>
          <w:sz w:val="24"/>
          <w:szCs w:val="24"/>
        </w:rPr>
        <w:t>Glutamatérgica</w:t>
      </w:r>
      <w:proofErr w:type="spellEnd"/>
      <w:r w:rsidRPr="008C5578">
        <w:rPr>
          <w:rFonts w:ascii="Times New Roman" w:hAnsi="Times New Roman"/>
          <w:sz w:val="24"/>
          <w:szCs w:val="24"/>
        </w:rPr>
        <w:t>;</w:t>
      </w:r>
    </w:p>
    <w:p w:rsidR="0064266D" w:rsidRPr="00423693" w:rsidRDefault="003D3507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64266D" w:rsidRPr="00423693">
        <w:rPr>
          <w:rFonts w:ascii="Times New Roman" w:hAnsi="Times New Roman" w:cs="Times New Roman"/>
          <w:sz w:val="24"/>
          <w:szCs w:val="24"/>
        </w:rPr>
        <w:t xml:space="preserve">ntender </w:t>
      </w:r>
      <w:r w:rsidR="0064266D">
        <w:rPr>
          <w:rFonts w:ascii="Times New Roman" w:hAnsi="Times New Roman" w:cs="Times New Roman"/>
          <w:sz w:val="24"/>
          <w:szCs w:val="24"/>
        </w:rPr>
        <w:t>os fármacos</w:t>
      </w:r>
      <w:r w:rsidR="0064266D" w:rsidRPr="00423693">
        <w:rPr>
          <w:rFonts w:ascii="Times New Roman" w:hAnsi="Times New Roman" w:cs="Times New Roman"/>
          <w:sz w:val="24"/>
          <w:szCs w:val="24"/>
        </w:rPr>
        <w:t xml:space="preserve"> inibidores de </w:t>
      </w:r>
      <w:proofErr w:type="spellStart"/>
      <w:r w:rsidR="0064266D" w:rsidRPr="00423693">
        <w:rPr>
          <w:rFonts w:ascii="Times New Roman" w:hAnsi="Times New Roman" w:cs="Times New Roman"/>
          <w:sz w:val="24"/>
          <w:szCs w:val="24"/>
        </w:rPr>
        <w:t>leucotrienos</w:t>
      </w:r>
      <w:proofErr w:type="spellEnd"/>
      <w:r w:rsidR="0064266D"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 xml:space="preserve">Compreender </w:t>
      </w:r>
      <w:r>
        <w:rPr>
          <w:rFonts w:ascii="Times New Roman" w:hAnsi="Times New Roman" w:cs="Times New Roman"/>
          <w:sz w:val="24"/>
          <w:szCs w:val="24"/>
        </w:rPr>
        <w:t xml:space="preserve">a farmacologia dos </w:t>
      </w:r>
      <w:r w:rsidRPr="00423693">
        <w:rPr>
          <w:rFonts w:ascii="Times New Roman" w:hAnsi="Times New Roman" w:cs="Times New Roman"/>
          <w:sz w:val="24"/>
          <w:szCs w:val="24"/>
        </w:rPr>
        <w:t xml:space="preserve">fármacos </w:t>
      </w:r>
      <w:proofErr w:type="spellStart"/>
      <w:r w:rsidRPr="00423693">
        <w:rPr>
          <w:rFonts w:ascii="Times New Roman" w:hAnsi="Times New Roman" w:cs="Times New Roman"/>
          <w:sz w:val="24"/>
          <w:szCs w:val="24"/>
        </w:rPr>
        <w:t>broncodilatadores</w:t>
      </w:r>
      <w:proofErr w:type="spellEnd"/>
      <w:r w:rsidRPr="00423693">
        <w:rPr>
          <w:rFonts w:ascii="Times New Roman" w:hAnsi="Times New Roman" w:cs="Times New Roman"/>
          <w:sz w:val="24"/>
          <w:szCs w:val="24"/>
        </w:rPr>
        <w:t xml:space="preserve"> e corticosteroides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043">
        <w:rPr>
          <w:rFonts w:ascii="Times New Roman" w:hAnsi="Times New Roman" w:cs="Times New Roman"/>
          <w:sz w:val="24"/>
          <w:szCs w:val="24"/>
        </w:rPr>
        <w:t>Caracterizar os fármacos adrenérgicos e colinérgicos (ênfase nos antiespasmódicos)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D3507" w:rsidRPr="008C5578" w:rsidRDefault="003D3507" w:rsidP="003D3507">
      <w:pPr>
        <w:pStyle w:val="PargrafodaLista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C5578">
        <w:rPr>
          <w:rFonts w:ascii="Times New Roman" w:hAnsi="Times New Roman"/>
          <w:sz w:val="24"/>
          <w:szCs w:val="24"/>
        </w:rPr>
        <w:t>Identificar os principais fármacos benzodiazepínicos e barbitúricos</w:t>
      </w:r>
      <w:r>
        <w:rPr>
          <w:rFonts w:ascii="Times New Roman" w:hAnsi="Times New Roman"/>
          <w:sz w:val="24"/>
          <w:szCs w:val="24"/>
        </w:rPr>
        <w:t>,</w:t>
      </w:r>
      <w:r w:rsidRPr="008C5578">
        <w:rPr>
          <w:rFonts w:ascii="Times New Roman" w:hAnsi="Times New Roman"/>
          <w:sz w:val="24"/>
          <w:szCs w:val="24"/>
        </w:rPr>
        <w:t xml:space="preserve"> seus mecanismos de ação sobre os receptores </w:t>
      </w:r>
      <w:proofErr w:type="spellStart"/>
      <w:r w:rsidRPr="008C5578">
        <w:rPr>
          <w:rFonts w:ascii="Times New Roman" w:hAnsi="Times New Roman"/>
          <w:sz w:val="24"/>
          <w:szCs w:val="24"/>
        </w:rPr>
        <w:t>GABAérgicos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C5578">
        <w:rPr>
          <w:rFonts w:ascii="Times New Roman" w:hAnsi="Times New Roman"/>
          <w:sz w:val="24"/>
          <w:szCs w:val="24"/>
        </w:rPr>
        <w:t>e seus usos clínicos</w:t>
      </w:r>
      <w:r>
        <w:rPr>
          <w:rFonts w:ascii="Times New Roman" w:hAnsi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6B4">
        <w:rPr>
          <w:rFonts w:ascii="Times New Roman" w:hAnsi="Times New Roman" w:cs="Times New Roman"/>
          <w:sz w:val="24"/>
          <w:szCs w:val="24"/>
        </w:rPr>
        <w:t>Pontuar as estratégias de intervenção em saúde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Pr="00BD16B4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6B4">
        <w:rPr>
          <w:rFonts w:ascii="Times New Roman" w:hAnsi="Times New Roman" w:cs="Times New Roman"/>
          <w:sz w:val="24"/>
          <w:szCs w:val="24"/>
        </w:rPr>
        <w:t>Identificar os princípios de educaçã</w:t>
      </w:r>
      <w:r>
        <w:rPr>
          <w:rFonts w:ascii="Times New Roman" w:hAnsi="Times New Roman" w:cs="Times New Roman"/>
          <w:sz w:val="24"/>
          <w:szCs w:val="24"/>
        </w:rPr>
        <w:t>o popular e aplicações na saúde;</w:t>
      </w:r>
    </w:p>
    <w:p w:rsidR="0064266D" w:rsidRPr="00324A3E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3E">
        <w:rPr>
          <w:rFonts w:ascii="Times New Roman" w:hAnsi="Times New Roman" w:cs="Times New Roman"/>
          <w:sz w:val="24"/>
          <w:szCs w:val="24"/>
        </w:rPr>
        <w:t>Conhecer a epidemiologia da asma</w:t>
      </w:r>
      <w:r>
        <w:rPr>
          <w:rFonts w:ascii="Times New Roman" w:hAnsi="Times New Roman" w:cs="Times New Roman"/>
          <w:sz w:val="24"/>
          <w:szCs w:val="24"/>
        </w:rPr>
        <w:t>, da rinite</w:t>
      </w:r>
      <w:r w:rsidRPr="00324A3E">
        <w:rPr>
          <w:rFonts w:ascii="Times New Roman" w:hAnsi="Times New Roman" w:cs="Times New Roman"/>
          <w:sz w:val="24"/>
          <w:szCs w:val="24"/>
        </w:rPr>
        <w:t xml:space="preserve"> e do enfisema pulmonar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515BCA">
        <w:rPr>
          <w:rFonts w:ascii="Times New Roman" w:hAnsi="Times New Roman" w:cs="Times New Roman"/>
          <w:sz w:val="24"/>
          <w:szCs w:val="24"/>
        </w:rPr>
        <w:t>DPOCs</w:t>
      </w:r>
      <w:proofErr w:type="spellEnd"/>
      <w:r w:rsidRPr="00515BCA">
        <w:rPr>
          <w:rFonts w:ascii="Times New Roman" w:hAnsi="Times New Roman" w:cs="Times New Roman"/>
          <w:sz w:val="24"/>
          <w:szCs w:val="24"/>
        </w:rPr>
        <w:t>;</w:t>
      </w:r>
    </w:p>
    <w:p w:rsidR="0064266D" w:rsidRPr="00423693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Entender o processo de construção de um plano de ação em saúde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266D" w:rsidRDefault="0064266D" w:rsidP="0064266D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693">
        <w:rPr>
          <w:rFonts w:ascii="Times New Roman" w:hAnsi="Times New Roman" w:cs="Times New Roman"/>
          <w:sz w:val="24"/>
          <w:szCs w:val="24"/>
        </w:rPr>
        <w:t>Pontuar os princípios do planejamento estratégico em saúde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507" w:rsidRPr="00431D84" w:rsidRDefault="003D3507" w:rsidP="003D3507">
      <w:pPr>
        <w:pStyle w:val="PargrafodaLista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31D84">
        <w:rPr>
          <w:rFonts w:ascii="Times New Roman" w:hAnsi="Times New Roman"/>
          <w:sz w:val="24"/>
          <w:szCs w:val="24"/>
        </w:rPr>
        <w:t>Descrever os aspectos psicossociais envolvidos com a ansiedade e insônia, assim como</w:t>
      </w:r>
      <w:r>
        <w:rPr>
          <w:rFonts w:ascii="Times New Roman" w:hAnsi="Times New Roman"/>
          <w:sz w:val="24"/>
          <w:szCs w:val="24"/>
        </w:rPr>
        <w:t>, a</w:t>
      </w:r>
      <w:r w:rsidRPr="00431D84">
        <w:rPr>
          <w:rFonts w:ascii="Times New Roman" w:hAnsi="Times New Roman"/>
          <w:sz w:val="24"/>
          <w:szCs w:val="24"/>
        </w:rPr>
        <w:t>bordar as PICS, compreendendo os conceitos e suas possibilidades na prática.</w:t>
      </w:r>
    </w:p>
    <w:p w:rsidR="003D3507" w:rsidRPr="003D3507" w:rsidRDefault="003D3507" w:rsidP="003D35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1F2" w:rsidRPr="00BD16B4" w:rsidRDefault="002831F2" w:rsidP="005B3B7E">
      <w:pPr>
        <w:pStyle w:val="PargrafodaLista"/>
        <w:spacing w:after="0" w:line="240" w:lineRule="auto"/>
        <w:ind w:left="1077"/>
        <w:jc w:val="both"/>
        <w:rPr>
          <w:rFonts w:ascii="Times New Roman" w:hAnsi="Times New Roman" w:cs="Times New Roman"/>
          <w:sz w:val="24"/>
          <w:szCs w:val="24"/>
        </w:rPr>
      </w:pPr>
    </w:p>
    <w:p w:rsidR="00933822" w:rsidRPr="00846DEC" w:rsidRDefault="00933822" w:rsidP="005B3B7E">
      <w:pPr>
        <w:keepNext/>
        <w:tabs>
          <w:tab w:val="right" w:leader="dot" w:pos="9611"/>
        </w:tabs>
        <w:spacing w:after="0" w:line="240" w:lineRule="auto"/>
        <w:jc w:val="both"/>
        <w:outlineLvl w:val="0"/>
        <w:rPr>
          <w:rFonts w:ascii="Times New Roman" w:eastAsia="ヒラギノ角ゴ Pro W3" w:hAnsi="Times New Roman" w:cs="Times New Roman"/>
          <w:b/>
          <w:caps/>
          <w:color w:val="000000"/>
          <w:kern w:val="32"/>
          <w:lang w:eastAsia="pt-BR"/>
        </w:rPr>
      </w:pPr>
      <w:r w:rsidRPr="00846DEC">
        <w:rPr>
          <w:rFonts w:ascii="Times New Roman" w:eastAsia="ヒラギノ角ゴ Pro W3" w:hAnsi="Times New Roman" w:cs="Times New Roman"/>
          <w:b/>
          <w:caps/>
          <w:color w:val="000000"/>
          <w:kern w:val="32"/>
          <w:lang w:eastAsia="pt-BR"/>
        </w:rPr>
        <w:t xml:space="preserve">3.3 </w:t>
      </w:r>
      <w:r w:rsidR="00DE41D6" w:rsidRPr="00846DEC">
        <w:rPr>
          <w:rFonts w:ascii="Times New Roman" w:eastAsia="ヒラギノ角ゴ Pro W3" w:hAnsi="Times New Roman" w:cs="Times New Roman"/>
          <w:b/>
          <w:caps/>
          <w:color w:val="000000"/>
          <w:kern w:val="32"/>
          <w:lang w:eastAsia="pt-BR"/>
        </w:rPr>
        <w:t>referências bibliográficas</w:t>
      </w:r>
    </w:p>
    <w:p w:rsidR="00933822" w:rsidRPr="00846DEC" w:rsidRDefault="00933822" w:rsidP="005B3B7E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ABBAS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AK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LICHTMAN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AH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PILLAI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Imunologia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celular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molecular</w:t>
      </w:r>
      <w:r w:rsidRPr="00846DEC">
        <w:rPr>
          <w:rFonts w:ascii="Times New Roman" w:eastAsia="Arial" w:hAnsi="Times New Roman" w:cs="Times New Roman"/>
          <w:color w:val="000000" w:themeColor="text1"/>
        </w:rPr>
        <w:t>. 7</w:t>
      </w:r>
      <w:r w:rsidRPr="00846DEC">
        <w:rPr>
          <w:rFonts w:ascii="Times New Roman" w:eastAsia="Calibri" w:hAnsi="Times New Roman" w:cs="Times New Roman"/>
          <w:color w:val="000000" w:themeColor="text1"/>
        </w:rPr>
        <w:t>°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São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Paulo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Elsevier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, 2011.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AIRES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Fisiologia</w:t>
      </w:r>
      <w:r w:rsidRPr="00846DEC">
        <w:rPr>
          <w:rFonts w:ascii="Times New Roman" w:eastAsia="Arial" w:hAnsi="Times New Roman" w:cs="Times New Roman"/>
          <w:color w:val="000000" w:themeColor="text1"/>
        </w:rPr>
        <w:t>. 4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2012.</w:t>
      </w:r>
    </w:p>
    <w:p w:rsid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BERNE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R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LEVY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KOEPPEN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B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&amp;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STANTON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B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Fisiologia</w:t>
      </w:r>
      <w:r w:rsidRPr="00846DEC">
        <w:rPr>
          <w:rFonts w:ascii="Times New Roman" w:eastAsia="Arial" w:hAnsi="Times New Roman" w:cs="Times New Roman"/>
          <w:color w:val="000000" w:themeColor="text1"/>
        </w:rPr>
        <w:t>. 6</w:t>
      </w:r>
      <w:r w:rsidRPr="00846DEC">
        <w:rPr>
          <w:rFonts w:ascii="Times New Roman" w:eastAsia="Calibri" w:hAnsi="Times New Roman" w:cs="Times New Roman"/>
          <w:color w:val="000000" w:themeColor="text1"/>
        </w:rPr>
        <w:t>ª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Elvesier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, 2009.</w:t>
      </w: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>BRASILEIRO FILHO, G.</w:t>
      </w:r>
      <w:r w:rsidRPr="0045015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5015B">
        <w:rPr>
          <w:rFonts w:ascii="Times New Roman" w:hAnsi="Times New Roman" w:cs="Times New Roman"/>
          <w:i/>
          <w:sz w:val="24"/>
          <w:szCs w:val="24"/>
        </w:rPr>
        <w:t>Bogliolo</w:t>
      </w:r>
      <w:proofErr w:type="spellEnd"/>
      <w:r w:rsidRPr="0045015B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45015B">
        <w:rPr>
          <w:rFonts w:ascii="Times New Roman" w:hAnsi="Times New Roman" w:cs="Times New Roman"/>
          <w:bCs/>
          <w:i/>
          <w:sz w:val="24"/>
          <w:szCs w:val="24"/>
        </w:rPr>
        <w:t>Patologia.</w:t>
      </w:r>
      <w:r w:rsidRPr="004501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5015B">
        <w:rPr>
          <w:rFonts w:ascii="Times New Roman" w:hAnsi="Times New Roman" w:cs="Times New Roman"/>
          <w:sz w:val="24"/>
          <w:szCs w:val="24"/>
        </w:rPr>
        <w:t xml:space="preserve">8. ed. Rio de Janeiro: </w:t>
      </w:r>
      <w:proofErr w:type="spellStart"/>
      <w:r w:rsidRPr="0045015B">
        <w:rPr>
          <w:rFonts w:ascii="Times New Roman" w:hAnsi="Times New Roman" w:cs="Times New Roman"/>
          <w:sz w:val="24"/>
          <w:szCs w:val="24"/>
        </w:rPr>
        <w:t>Gen</w:t>
      </w:r>
      <w:proofErr w:type="spellEnd"/>
      <w:r w:rsidRPr="0045015B">
        <w:rPr>
          <w:rFonts w:ascii="Times New Roman" w:hAnsi="Times New Roman" w:cs="Times New Roman"/>
          <w:sz w:val="24"/>
          <w:szCs w:val="24"/>
        </w:rPr>
        <w:t>, Guanabara Koogan, 2011.</w:t>
      </w: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>COSTANZO L. S.</w:t>
      </w:r>
      <w:r w:rsidRPr="0045015B">
        <w:rPr>
          <w:rFonts w:ascii="Times New Roman" w:hAnsi="Times New Roman" w:cs="Times New Roman"/>
          <w:bCs/>
          <w:i/>
          <w:sz w:val="24"/>
          <w:szCs w:val="24"/>
        </w:rPr>
        <w:t xml:space="preserve"> Fisiologia</w:t>
      </w:r>
      <w:r w:rsidRPr="0045015B">
        <w:rPr>
          <w:rFonts w:ascii="Times New Roman" w:hAnsi="Times New Roman" w:cs="Times New Roman"/>
          <w:i/>
          <w:sz w:val="24"/>
          <w:szCs w:val="24"/>
        </w:rPr>
        <w:t>.</w:t>
      </w:r>
      <w:r w:rsidRPr="0045015B">
        <w:rPr>
          <w:rFonts w:ascii="Times New Roman" w:hAnsi="Times New Roman" w:cs="Times New Roman"/>
          <w:sz w:val="24"/>
          <w:szCs w:val="24"/>
        </w:rPr>
        <w:t xml:space="preserve"> Rio de Janeiro: </w:t>
      </w:r>
      <w:proofErr w:type="spellStart"/>
      <w:r w:rsidRPr="0045015B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Pr="0045015B">
        <w:rPr>
          <w:rFonts w:ascii="Times New Roman" w:hAnsi="Times New Roman" w:cs="Times New Roman"/>
          <w:sz w:val="24"/>
          <w:szCs w:val="24"/>
        </w:rPr>
        <w:t>, 2014.</w:t>
      </w:r>
    </w:p>
    <w:p w:rsid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GUYTON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&amp;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HALL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Tratado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Fisiologia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Médica</w:t>
      </w:r>
      <w:r w:rsidRPr="00846DEC">
        <w:rPr>
          <w:rFonts w:ascii="Times New Roman" w:eastAsia="Arial" w:hAnsi="Times New Roman" w:cs="Times New Roman"/>
          <w:color w:val="000000" w:themeColor="text1"/>
        </w:rPr>
        <w:t>. 10</w:t>
      </w:r>
      <w:r w:rsidRPr="00846DEC">
        <w:rPr>
          <w:rFonts w:ascii="Times New Roman" w:eastAsia="Calibri" w:hAnsi="Times New Roman" w:cs="Times New Roman"/>
          <w:color w:val="000000" w:themeColor="text1"/>
        </w:rPr>
        <w:t>ªed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2002.</w:t>
      </w: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 xml:space="preserve">GOODMAN; GILMAN. </w:t>
      </w:r>
      <w:r w:rsidRPr="0045015B">
        <w:rPr>
          <w:rFonts w:ascii="Times New Roman" w:hAnsi="Times New Roman" w:cs="Times New Roman"/>
          <w:i/>
          <w:sz w:val="24"/>
          <w:szCs w:val="24"/>
        </w:rPr>
        <w:t xml:space="preserve">As bases farmacológicas da terapêutica </w:t>
      </w:r>
      <w:r w:rsidRPr="0045015B">
        <w:rPr>
          <w:rFonts w:ascii="Times New Roman" w:hAnsi="Times New Roman" w:cs="Times New Roman"/>
          <w:sz w:val="24"/>
          <w:szCs w:val="24"/>
        </w:rPr>
        <w:t>/[revisão de Almir Lourenço da Fonseca]. 11ª Ed., Rio de Janeiro, McGraw-Hill Interamericana do Brasil, 2006.</w:t>
      </w:r>
    </w:p>
    <w:p w:rsid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GOLAN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D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r w:rsidRPr="00846DEC">
        <w:rPr>
          <w:rFonts w:ascii="Times New Roman" w:eastAsia="Calibri" w:hAnsi="Times New Roman" w:cs="Times New Roman"/>
          <w:color w:val="000000" w:themeColor="text1"/>
        </w:rPr>
        <w:t>TASHJIAN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H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r w:rsidRPr="00846DEC">
        <w:rPr>
          <w:rFonts w:ascii="Times New Roman" w:eastAsia="Calibri" w:hAnsi="Times New Roman" w:cs="Times New Roman"/>
          <w:color w:val="000000" w:themeColor="text1"/>
        </w:rPr>
        <w:t>ARMSTRONG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E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J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r w:rsidRPr="00846DEC">
        <w:rPr>
          <w:rFonts w:ascii="Times New Roman" w:eastAsia="Calibri" w:hAnsi="Times New Roman" w:cs="Times New Roman"/>
          <w:color w:val="000000" w:themeColor="text1"/>
        </w:rPr>
        <w:t>ARMSTRONG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W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Princípios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Farmacologia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Base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Fisiopatológica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Farmacoterapia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. 2</w:t>
      </w:r>
      <w:r w:rsidRPr="00846DEC">
        <w:rPr>
          <w:rFonts w:ascii="Times New Roman" w:eastAsia="Calibri" w:hAnsi="Times New Roman" w:cs="Times New Roman"/>
          <w:color w:val="000000" w:themeColor="text1"/>
        </w:rPr>
        <w:t>ª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2009.</w:t>
      </w: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 xml:space="preserve">GUYTON, A. C.; HALL, J. E. </w:t>
      </w:r>
      <w:r w:rsidRPr="0045015B">
        <w:rPr>
          <w:rFonts w:ascii="Times New Roman" w:hAnsi="Times New Roman" w:cs="Times New Roman"/>
          <w:i/>
          <w:sz w:val="24"/>
          <w:szCs w:val="24"/>
        </w:rPr>
        <w:t xml:space="preserve">Tratado de fisiologia médica </w:t>
      </w:r>
      <w:r w:rsidRPr="0045015B">
        <w:rPr>
          <w:rFonts w:ascii="Times New Roman" w:hAnsi="Times New Roman" w:cs="Times New Roman"/>
          <w:sz w:val="24"/>
          <w:szCs w:val="24"/>
        </w:rPr>
        <w:t xml:space="preserve">/[tradução de Bárbara de Alencar Martins]. 12ª Ed., Rio de Janeiro, </w:t>
      </w:r>
      <w:proofErr w:type="spellStart"/>
      <w:r w:rsidRPr="0045015B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Pr="0045015B">
        <w:rPr>
          <w:rFonts w:ascii="Times New Roman" w:hAnsi="Times New Roman" w:cs="Times New Roman"/>
          <w:sz w:val="24"/>
          <w:szCs w:val="24"/>
        </w:rPr>
        <w:t>, 2012.</w:t>
      </w: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DEC" w:rsidRPr="0045015B" w:rsidRDefault="00846DEC" w:rsidP="005B3B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 xml:space="preserve">JUNQUEIRA, LC; CARNEIRO, J. </w:t>
      </w:r>
      <w:r w:rsidRPr="0045015B">
        <w:rPr>
          <w:rFonts w:ascii="Times New Roman" w:hAnsi="Times New Roman" w:cs="Times New Roman"/>
          <w:bCs/>
          <w:i/>
          <w:sz w:val="24"/>
          <w:szCs w:val="24"/>
        </w:rPr>
        <w:t>Histologia Básica</w:t>
      </w:r>
      <w:r w:rsidRPr="0045015B">
        <w:rPr>
          <w:rFonts w:ascii="Times New Roman" w:hAnsi="Times New Roman" w:cs="Times New Roman"/>
          <w:i/>
          <w:sz w:val="24"/>
          <w:szCs w:val="24"/>
        </w:rPr>
        <w:t>.</w:t>
      </w:r>
      <w:r w:rsidRPr="0045015B">
        <w:rPr>
          <w:rFonts w:ascii="Times New Roman" w:hAnsi="Times New Roman" w:cs="Times New Roman"/>
          <w:sz w:val="24"/>
          <w:szCs w:val="24"/>
        </w:rPr>
        <w:t xml:space="preserve"> 9ª Ed., Rio de Janeiro, Guanabara Koogan, 1999.</w:t>
      </w:r>
    </w:p>
    <w:p w:rsid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KATZUNG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B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G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Farmacologia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Básica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Clínica</w:t>
      </w:r>
      <w:r w:rsidRPr="00846DEC">
        <w:rPr>
          <w:rFonts w:ascii="Times New Roman" w:eastAsia="Arial" w:hAnsi="Times New Roman" w:cs="Times New Roman"/>
          <w:color w:val="000000" w:themeColor="text1"/>
        </w:rPr>
        <w:t>. 5</w:t>
      </w:r>
      <w:r w:rsidRPr="00846DEC">
        <w:rPr>
          <w:rFonts w:ascii="Times New Roman" w:eastAsia="Calibri" w:hAnsi="Times New Roman" w:cs="Times New Roman"/>
          <w:color w:val="000000" w:themeColor="text1"/>
        </w:rPr>
        <w:t>ª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Artmed</w:t>
      </w:r>
      <w:r w:rsidRPr="00846DEC">
        <w:rPr>
          <w:rFonts w:ascii="Times New Roman" w:eastAsia="Arial" w:hAnsi="Times New Roman" w:cs="Times New Roman"/>
          <w:color w:val="000000" w:themeColor="text1"/>
        </w:rPr>
        <w:t>/</w:t>
      </w:r>
      <w:r w:rsidRPr="00846DEC">
        <w:rPr>
          <w:rFonts w:ascii="Times New Roman" w:eastAsia="Calibri" w:hAnsi="Times New Roman" w:cs="Times New Roman"/>
          <w:color w:val="000000" w:themeColor="text1"/>
        </w:rPr>
        <w:t>McGraw</w:t>
      </w:r>
      <w:r w:rsidRPr="00846DEC">
        <w:rPr>
          <w:rFonts w:ascii="Times New Roman" w:eastAsia="Arial" w:hAnsi="Times New Roman" w:cs="Times New Roman"/>
          <w:color w:val="000000" w:themeColor="text1"/>
        </w:rPr>
        <w:t>-</w:t>
      </w:r>
      <w:r w:rsidRPr="00846DEC">
        <w:rPr>
          <w:rFonts w:ascii="Times New Roman" w:eastAsia="Calibri" w:hAnsi="Times New Roman" w:cs="Times New Roman"/>
          <w:color w:val="000000" w:themeColor="text1"/>
        </w:rPr>
        <w:t>Hill</w:t>
      </w:r>
      <w:r w:rsidRPr="00846DEC">
        <w:rPr>
          <w:rFonts w:ascii="Times New Roman" w:eastAsia="Arial" w:hAnsi="Times New Roman" w:cs="Times New Roman"/>
          <w:color w:val="000000" w:themeColor="text1"/>
        </w:rPr>
        <w:t>, 2010.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lastRenderedPageBreak/>
        <w:t>KUMAR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V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ABBAS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K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FAUSTO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MITCHELL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R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Robbins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Patologia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básica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8.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Elsevier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, 2008.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MACHADO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Paulo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Henrique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Battaglin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; </w:t>
      </w:r>
      <w:r w:rsidRPr="00846DEC">
        <w:rPr>
          <w:rFonts w:ascii="Times New Roman" w:eastAsia="Calibri" w:hAnsi="Times New Roman" w:cs="Times New Roman"/>
          <w:color w:val="000000" w:themeColor="text1"/>
        </w:rPr>
        <w:t>LEANDRO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José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Augusto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; </w:t>
      </w:r>
      <w:r w:rsidRPr="00846DEC">
        <w:rPr>
          <w:rFonts w:ascii="Times New Roman" w:eastAsia="Calibri" w:hAnsi="Times New Roman" w:cs="Times New Roman"/>
          <w:color w:val="000000" w:themeColor="text1"/>
        </w:rPr>
        <w:t>MICHALISZYN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Mario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Sergio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Saúde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coletiva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um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campo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construção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Curitiba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Ibpex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, 2006.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JACOB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.; </w:t>
      </w:r>
      <w:r w:rsidRPr="00846DEC">
        <w:rPr>
          <w:rFonts w:ascii="Times New Roman" w:eastAsia="Calibri" w:hAnsi="Times New Roman" w:cs="Times New Roman"/>
          <w:color w:val="000000" w:themeColor="text1"/>
        </w:rPr>
        <w:t>FRANCONE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C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&amp;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LOSSOW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W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Anatomia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fisiologia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humana</w:t>
      </w:r>
      <w:r w:rsidRPr="00846DEC">
        <w:rPr>
          <w:rFonts w:ascii="Times New Roman" w:eastAsia="Arial" w:hAnsi="Times New Roman" w:cs="Times New Roman"/>
          <w:color w:val="000000" w:themeColor="text1"/>
        </w:rPr>
        <w:t>. 7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2011.</w:t>
      </w:r>
    </w:p>
    <w:p w:rsid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JUNQUEIRA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LC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; </w:t>
      </w:r>
      <w:r w:rsidRPr="00846DEC">
        <w:rPr>
          <w:rFonts w:ascii="Times New Roman" w:eastAsia="Calibri" w:hAnsi="Times New Roman" w:cs="Times New Roman"/>
          <w:color w:val="000000" w:themeColor="text1"/>
        </w:rPr>
        <w:t>CARNEIRO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J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Histologia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Básica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proofErr w:type="gramStart"/>
      <w:r w:rsidRPr="00846DEC">
        <w:rPr>
          <w:rFonts w:ascii="Times New Roman" w:eastAsia="Arial" w:hAnsi="Times New Roman" w:cs="Times New Roman"/>
          <w:color w:val="000000" w:themeColor="text1"/>
        </w:rPr>
        <w:t xml:space="preserve">11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proofErr w:type="gram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1999.</w:t>
      </w:r>
    </w:p>
    <w:p w:rsidR="00846DEC" w:rsidRPr="0045015B" w:rsidRDefault="00846DEC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 xml:space="preserve">OLIVEIRA, R. G.; PEDROSO, E. R. P. </w:t>
      </w:r>
      <w:proofErr w:type="spellStart"/>
      <w:r w:rsidRPr="0045015B">
        <w:rPr>
          <w:rFonts w:ascii="Times New Roman" w:hAnsi="Times New Roman" w:cs="Times New Roman"/>
          <w:i/>
          <w:sz w:val="24"/>
          <w:szCs w:val="24"/>
        </w:rPr>
        <w:t>Blackbook</w:t>
      </w:r>
      <w:proofErr w:type="spellEnd"/>
      <w:r w:rsidRPr="0045015B">
        <w:rPr>
          <w:rFonts w:ascii="Times New Roman" w:hAnsi="Times New Roman" w:cs="Times New Roman"/>
          <w:i/>
          <w:sz w:val="24"/>
          <w:szCs w:val="24"/>
        </w:rPr>
        <w:t xml:space="preserve"> – Clínica Médica</w:t>
      </w:r>
      <w:r w:rsidRPr="0045015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5015B">
        <w:rPr>
          <w:rFonts w:ascii="Times New Roman" w:hAnsi="Times New Roman" w:cs="Times New Roman"/>
          <w:sz w:val="24"/>
          <w:szCs w:val="24"/>
        </w:rPr>
        <w:t>2ª Ed., Belo Horizonte,</w:t>
      </w:r>
      <w:proofErr w:type="gramEnd"/>
      <w:r w:rsidRPr="004501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015B">
        <w:rPr>
          <w:rFonts w:ascii="Times New Roman" w:hAnsi="Times New Roman" w:cs="Times New Roman"/>
          <w:sz w:val="24"/>
          <w:szCs w:val="24"/>
        </w:rPr>
        <w:t>Blackbook</w:t>
      </w:r>
      <w:proofErr w:type="spellEnd"/>
      <w:r w:rsidRPr="0045015B">
        <w:rPr>
          <w:rFonts w:ascii="Times New Roman" w:hAnsi="Times New Roman" w:cs="Times New Roman"/>
          <w:sz w:val="24"/>
          <w:szCs w:val="24"/>
        </w:rPr>
        <w:t xml:space="preserve"> Editora, 2014.</w:t>
      </w:r>
    </w:p>
    <w:p w:rsidR="00846DEC" w:rsidRDefault="00846DEC" w:rsidP="005B3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46DEC" w:rsidRPr="0045015B" w:rsidRDefault="00846DEC" w:rsidP="005B3B7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5015B">
        <w:rPr>
          <w:rFonts w:ascii="Times New Roman" w:hAnsi="Times New Roman" w:cs="Times New Roman"/>
          <w:color w:val="auto"/>
        </w:rPr>
        <w:t xml:space="preserve">SILVERTHORN, D. U. </w:t>
      </w:r>
      <w:r w:rsidRPr="0045015B">
        <w:rPr>
          <w:rFonts w:ascii="Times New Roman" w:hAnsi="Times New Roman" w:cs="Times New Roman"/>
          <w:bCs/>
          <w:i/>
          <w:color w:val="auto"/>
        </w:rPr>
        <w:t>Fisiologia Humana: Uma abordagem integrada</w:t>
      </w:r>
      <w:r w:rsidRPr="0045015B">
        <w:rPr>
          <w:rFonts w:ascii="Times New Roman" w:hAnsi="Times New Roman" w:cs="Times New Roman"/>
          <w:color w:val="auto"/>
        </w:rPr>
        <w:t xml:space="preserve">. </w:t>
      </w:r>
      <w:proofErr w:type="gramStart"/>
      <w:r w:rsidRPr="0045015B">
        <w:rPr>
          <w:rFonts w:ascii="Times New Roman" w:hAnsi="Times New Roman" w:cs="Times New Roman"/>
          <w:color w:val="auto"/>
        </w:rPr>
        <w:t>5ª Ed., Artmed,</w:t>
      </w:r>
      <w:proofErr w:type="gramEnd"/>
      <w:r w:rsidRPr="0045015B">
        <w:rPr>
          <w:rFonts w:ascii="Times New Roman" w:hAnsi="Times New Roman" w:cs="Times New Roman"/>
          <w:color w:val="auto"/>
        </w:rPr>
        <w:t xml:space="preserve"> Porto Alegre, 2010.</w:t>
      </w:r>
    </w:p>
    <w:p w:rsidR="00846DEC" w:rsidRPr="0045015B" w:rsidRDefault="00846DEC" w:rsidP="005B3B7E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46DEC" w:rsidRPr="0045015B" w:rsidRDefault="00846DEC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45015B">
        <w:rPr>
          <w:rFonts w:ascii="Times New Roman" w:hAnsi="Times New Roman" w:cs="Times New Roman"/>
          <w:sz w:val="24"/>
          <w:szCs w:val="24"/>
        </w:rPr>
        <w:t xml:space="preserve">TORTORA, G.J.; DERRICKSON, B. </w:t>
      </w:r>
      <w:r w:rsidRPr="0045015B">
        <w:rPr>
          <w:rFonts w:ascii="Times New Roman" w:hAnsi="Times New Roman" w:cs="Times New Roman"/>
          <w:bCs/>
          <w:i/>
          <w:sz w:val="24"/>
          <w:szCs w:val="24"/>
        </w:rPr>
        <w:t>Princípios de anatomia e fisiologia</w:t>
      </w:r>
      <w:r w:rsidRPr="0045015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5015B">
        <w:rPr>
          <w:rFonts w:ascii="Times New Roman" w:hAnsi="Times New Roman" w:cs="Times New Roman"/>
          <w:sz w:val="24"/>
          <w:szCs w:val="24"/>
        </w:rPr>
        <w:t>12ª Ed., Guanabara Koogan,</w:t>
      </w:r>
      <w:proofErr w:type="gramEnd"/>
      <w:r w:rsidRPr="0045015B">
        <w:rPr>
          <w:rFonts w:ascii="Times New Roman" w:hAnsi="Times New Roman" w:cs="Times New Roman"/>
          <w:sz w:val="24"/>
          <w:szCs w:val="24"/>
        </w:rPr>
        <w:t xml:space="preserve"> Rio de Janeiro, 2012.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r w:rsidRPr="00846DEC">
        <w:rPr>
          <w:rFonts w:ascii="Times New Roman" w:eastAsia="Calibri" w:hAnsi="Times New Roman" w:cs="Times New Roman"/>
          <w:color w:val="000000" w:themeColor="text1"/>
        </w:rPr>
        <w:t>SOBOTTA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Atlas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anatomia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humana</w:t>
      </w:r>
      <w:r w:rsidRPr="00846DEC">
        <w:rPr>
          <w:rFonts w:ascii="Times New Roman" w:eastAsia="Arial" w:hAnsi="Times New Roman" w:cs="Times New Roman"/>
          <w:color w:val="000000" w:themeColor="text1"/>
        </w:rPr>
        <w:t>. 22</w:t>
      </w:r>
      <w:r w:rsidRPr="00846DEC">
        <w:rPr>
          <w:rFonts w:ascii="Times New Roman" w:eastAsia="Calibri" w:hAnsi="Times New Roman" w:cs="Times New Roman"/>
          <w:color w:val="000000" w:themeColor="text1"/>
        </w:rPr>
        <w:t>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r w:rsidRPr="00846DEC">
        <w:rPr>
          <w:rFonts w:ascii="Times New Roman" w:eastAsia="Calibri" w:hAnsi="Times New Roman" w:cs="Times New Roman"/>
          <w:color w:val="000000" w:themeColor="text1"/>
        </w:rPr>
        <w:t>Guanabara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Koogan</w:t>
      </w:r>
      <w:r w:rsidRPr="00846DEC">
        <w:rPr>
          <w:rFonts w:ascii="Times New Roman" w:eastAsia="Arial" w:hAnsi="Times New Roman" w:cs="Times New Roman"/>
          <w:color w:val="000000" w:themeColor="text1"/>
        </w:rPr>
        <w:t>, 2013.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Rang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H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P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Dale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Ritter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J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M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Flower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R</w:t>
      </w:r>
      <w:r w:rsidRPr="00846DEC">
        <w:rPr>
          <w:rFonts w:ascii="Times New Roman" w:eastAsia="Arial" w:hAnsi="Times New Roman" w:cs="Times New Roman"/>
          <w:color w:val="000000" w:themeColor="text1"/>
        </w:rPr>
        <w:t>.</w:t>
      </w:r>
      <w:r w:rsidRPr="00846DEC">
        <w:rPr>
          <w:rFonts w:ascii="Times New Roman" w:eastAsia="Calibri" w:hAnsi="Times New Roman" w:cs="Times New Roman"/>
          <w:color w:val="000000" w:themeColor="text1"/>
        </w:rPr>
        <w:t>J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., </w:t>
      </w:r>
      <w:r w:rsidRPr="00846DEC">
        <w:rPr>
          <w:rFonts w:ascii="Times New Roman" w:eastAsia="Calibri" w:hAnsi="Times New Roman" w:cs="Times New Roman"/>
          <w:color w:val="000000" w:themeColor="text1"/>
        </w:rPr>
        <w:t>Henderson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, </w:t>
      </w:r>
      <w:r w:rsidRPr="00846DEC">
        <w:rPr>
          <w:rFonts w:ascii="Times New Roman" w:eastAsia="Calibri" w:hAnsi="Times New Roman" w:cs="Times New Roman"/>
          <w:color w:val="000000" w:themeColor="text1"/>
        </w:rPr>
        <w:t>G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Farmacologia</w:t>
      </w:r>
      <w:r w:rsidRPr="00846DEC">
        <w:rPr>
          <w:rFonts w:ascii="Times New Roman" w:eastAsia="Arial" w:hAnsi="Times New Roman" w:cs="Times New Roman"/>
          <w:color w:val="000000" w:themeColor="text1"/>
        </w:rPr>
        <w:t>. 7</w:t>
      </w:r>
      <w:r w:rsidRPr="00846DEC">
        <w:rPr>
          <w:rFonts w:ascii="Times New Roman" w:eastAsia="Calibri" w:hAnsi="Times New Roman" w:cs="Times New Roman"/>
          <w:color w:val="000000" w:themeColor="text1"/>
        </w:rPr>
        <w:t>ª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ed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. </w:t>
      </w:r>
      <w:r w:rsidRPr="00846DEC">
        <w:rPr>
          <w:rFonts w:ascii="Times New Roman" w:eastAsia="Calibri" w:hAnsi="Times New Roman" w:cs="Times New Roman"/>
          <w:color w:val="000000" w:themeColor="text1"/>
        </w:rPr>
        <w:t>Rio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de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 </w:t>
      </w:r>
      <w:r w:rsidRPr="00846DEC">
        <w:rPr>
          <w:rFonts w:ascii="Times New Roman" w:eastAsia="Calibri" w:hAnsi="Times New Roman" w:cs="Times New Roman"/>
          <w:color w:val="000000" w:themeColor="text1"/>
        </w:rPr>
        <w:t>Janeiro</w:t>
      </w:r>
      <w:r w:rsidRPr="00846DEC">
        <w:rPr>
          <w:rFonts w:ascii="Times New Roman" w:eastAsia="Arial" w:hAnsi="Times New Roman" w:cs="Times New Roman"/>
          <w:color w:val="000000" w:themeColor="text1"/>
        </w:rPr>
        <w:t xml:space="preserve">: </w:t>
      </w:r>
      <w:proofErr w:type="spellStart"/>
      <w:r w:rsidRPr="00846DEC">
        <w:rPr>
          <w:rFonts w:ascii="Times New Roman" w:eastAsia="Calibri" w:hAnsi="Times New Roman" w:cs="Times New Roman"/>
          <w:color w:val="000000" w:themeColor="text1"/>
        </w:rPr>
        <w:t>Elsevier</w:t>
      </w:r>
      <w:proofErr w:type="spellEnd"/>
      <w:r w:rsidRPr="00846DEC">
        <w:rPr>
          <w:rFonts w:ascii="Times New Roman" w:eastAsia="Arial" w:hAnsi="Times New Roman" w:cs="Times New Roman"/>
          <w:color w:val="000000" w:themeColor="text1"/>
        </w:rPr>
        <w:t>, 2012.</w:t>
      </w:r>
    </w:p>
    <w:p w:rsidR="00846DEC" w:rsidRPr="00846DEC" w:rsidRDefault="00846DEC" w:rsidP="005B3B7E">
      <w:pPr>
        <w:spacing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</w:p>
    <w:p w:rsidR="00846DEC" w:rsidRDefault="00846DEC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</w:rPr>
      </w:pPr>
    </w:p>
    <w:p w:rsidR="00846DEC" w:rsidRPr="00846DEC" w:rsidRDefault="00846DEC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D569E1" w:rsidRPr="00933822" w:rsidRDefault="00D569E1" w:rsidP="00173B71">
      <w:pPr>
        <w:pStyle w:val="Ttulo1"/>
        <w:numPr>
          <w:ilvl w:val="0"/>
          <w:numId w:val="5"/>
        </w:numPr>
        <w:spacing w:before="0" w:line="36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494876236"/>
      <w:r w:rsidRPr="00933822">
        <w:rPr>
          <w:rFonts w:ascii="Times New Roman" w:hAnsi="Times New Roman" w:cs="Times New Roman"/>
          <w:color w:val="000000" w:themeColor="text1"/>
          <w:sz w:val="24"/>
          <w:szCs w:val="24"/>
        </w:rPr>
        <w:t>ESTRATÉGIAS DIDÁTICO-PEDAGÓGICAS</w:t>
      </w:r>
      <w:bookmarkEnd w:id="4"/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Para as sessões tutoriais, a turma será dividida em pequenos grupos, contendo de 8 a 10 alunos, acompanhado do tutor. A composição das turmas será preferencialmente mantida até o termino do período.</w:t>
      </w: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Em cada sessão, será definido um aluno para ser o coordenador e outro para ser o secretário. O coordenador terá a responsabilidade de organizar a discussão do problema, controlar o tempo e estimular a participação de todos os outros alunos. O secretário será responsável por registrar e sintetizar pontos relevantes do debate, durante a sessão.</w:t>
      </w: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Cada problema será discutido ocupando o espaço de duas sessões tutoriais, uma para abertura e outra sessão para o fechamento, segundo apresentado a seguir e baseado nos sete passos do PBL (</w:t>
      </w:r>
      <w:proofErr w:type="spellStart"/>
      <w:r w:rsidRPr="00933822">
        <w:rPr>
          <w:rFonts w:ascii="Times New Roman" w:hAnsi="Times New Roman" w:cs="Times New Roman"/>
          <w:i/>
          <w:sz w:val="24"/>
          <w:szCs w:val="24"/>
        </w:rPr>
        <w:t>Problem</w:t>
      </w:r>
      <w:proofErr w:type="spellEnd"/>
      <w:r w:rsidRPr="0093382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33822">
        <w:rPr>
          <w:rFonts w:ascii="Times New Roman" w:hAnsi="Times New Roman" w:cs="Times New Roman"/>
          <w:i/>
          <w:sz w:val="24"/>
          <w:szCs w:val="24"/>
        </w:rPr>
        <w:t>Based</w:t>
      </w:r>
      <w:proofErr w:type="spellEnd"/>
      <w:r w:rsidRPr="00933822">
        <w:rPr>
          <w:rFonts w:ascii="Times New Roman" w:hAnsi="Times New Roman" w:cs="Times New Roman"/>
          <w:i/>
          <w:sz w:val="24"/>
          <w:szCs w:val="24"/>
        </w:rPr>
        <w:t xml:space="preserve"> Learning</w:t>
      </w:r>
      <w:r w:rsidRPr="00933822">
        <w:rPr>
          <w:rFonts w:ascii="Times New Roman" w:hAnsi="Times New Roman" w:cs="Times New Roman"/>
          <w:sz w:val="24"/>
          <w:szCs w:val="24"/>
        </w:rPr>
        <w:t>):</w:t>
      </w:r>
    </w:p>
    <w:p w:rsidR="00D569E1" w:rsidRDefault="00D569E1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822" w:rsidRDefault="00D569E1" w:rsidP="00173B71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Primeira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essão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t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utorial: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bertura do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>roblema</w:t>
      </w:r>
    </w:p>
    <w:p w:rsidR="00933822" w:rsidRPr="00933822" w:rsidRDefault="00933822" w:rsidP="005B3B7E">
      <w:pPr>
        <w:pStyle w:val="PargrafodaLista"/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Após a nomeação do Coordenador e do Secretário (relator) da sessão tutorial, inicia-se os sete passos do PBL. Nesta primeira sessão, a de abertura do problema, a sessão se encerra após a conclusão do passo 5.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933822">
        <w:rPr>
          <w:rFonts w:ascii="Times New Roman" w:hAnsi="Times New Roman" w:cs="Times New Roman"/>
          <w:sz w:val="24"/>
          <w:szCs w:val="24"/>
        </w:rPr>
        <w:t xml:space="preserve"> Leitura do Problema (em voz alta) e identificação e esclarecimento de termos desconhecidos;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>2.</w:t>
      </w:r>
      <w:r w:rsidRPr="00933822">
        <w:rPr>
          <w:rFonts w:ascii="Times New Roman" w:hAnsi="Times New Roman" w:cs="Times New Roman"/>
          <w:sz w:val="24"/>
          <w:szCs w:val="24"/>
        </w:rPr>
        <w:t xml:space="preserve"> Identificação dos problemas propostos pelo enunciado;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>3.</w:t>
      </w:r>
      <w:r w:rsidRPr="00933822">
        <w:rPr>
          <w:rFonts w:ascii="Times New Roman" w:hAnsi="Times New Roman" w:cs="Times New Roman"/>
          <w:sz w:val="24"/>
          <w:szCs w:val="24"/>
        </w:rPr>
        <w:t xml:space="preserve"> Formulação de hipóteses explicativas para os problemas identificados no passo anterior (os alunos se utilizam nesta fase dos conhecimentos prévios de que dispõem sobre o assunto);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>4.</w:t>
      </w:r>
      <w:r w:rsidRPr="00933822">
        <w:rPr>
          <w:rFonts w:ascii="Times New Roman" w:hAnsi="Times New Roman" w:cs="Times New Roman"/>
          <w:sz w:val="24"/>
          <w:szCs w:val="24"/>
        </w:rPr>
        <w:t xml:space="preserve"> Resumo das hipóteses;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>5.</w:t>
      </w:r>
      <w:r w:rsidRPr="00933822">
        <w:rPr>
          <w:rFonts w:ascii="Times New Roman" w:hAnsi="Times New Roman" w:cs="Times New Roman"/>
          <w:sz w:val="24"/>
          <w:szCs w:val="24"/>
        </w:rPr>
        <w:t xml:space="preserve"> Formulação dos objetivos de aprendizado (trata-se da identificação do que o aluno deverá estudar para aprofundar os conhecimentos incompletos formulados nas hipóteses explicativas).</w:t>
      </w:r>
    </w:p>
    <w:p w:rsidR="00D569E1" w:rsidRPr="00933822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>6.</w:t>
      </w:r>
      <w:r w:rsidRPr="00933822">
        <w:rPr>
          <w:rFonts w:ascii="Times New Roman" w:hAnsi="Times New Roman" w:cs="Times New Roman"/>
          <w:sz w:val="24"/>
          <w:szCs w:val="24"/>
        </w:rPr>
        <w:t xml:space="preserve"> Estudo individual dos assuntos levantados nos objetivos de aprendizado.</w:t>
      </w: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  <w:u w:val="single"/>
        </w:rPr>
        <w:t>Estudo Individual</w:t>
      </w:r>
      <w:r w:rsidRPr="00933822">
        <w:rPr>
          <w:rFonts w:ascii="Times New Roman" w:hAnsi="Times New Roman" w:cs="Times New Roman"/>
          <w:sz w:val="24"/>
          <w:szCs w:val="24"/>
        </w:rPr>
        <w:t>: Entre as sessões de abertura e a de fechamento de cada Problema/Caso, haverá um intervalo de tempo reservado para que os alunos busquem atingir os objetivos de aprendizado definidos na primeira sessão tutorial. Nesta etapa, será constantemente incentivada a leitura e interpretação de textos e pesquisa na internet. Esta etapa corresponde ao passo 6 do PBL.</w:t>
      </w:r>
    </w:p>
    <w:p w:rsidR="00D569E1" w:rsidRDefault="00D569E1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33822">
        <w:rPr>
          <w:rFonts w:ascii="Times New Roman" w:hAnsi="Times New Roman" w:cs="Times New Roman"/>
          <w:sz w:val="24"/>
          <w:szCs w:val="24"/>
        </w:rPr>
        <w:t>Retorno ao grupo tutorial para rediscussão do problema frente aos novos conhecimentos adquiridos na fase de estudo anterior.</w:t>
      </w:r>
    </w:p>
    <w:p w:rsidR="00933822" w:rsidRPr="00933822" w:rsidRDefault="00933822" w:rsidP="005B3B7E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33822" w:rsidRPr="00933822" w:rsidRDefault="00D569E1" w:rsidP="00173B71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Segunda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essão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t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utorial: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f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 xml:space="preserve">echamento do </w:t>
      </w:r>
      <w:r w:rsidR="00933822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933822">
        <w:rPr>
          <w:rFonts w:ascii="Times New Roman" w:hAnsi="Times New Roman" w:cs="Times New Roman"/>
          <w:b/>
          <w:i/>
          <w:sz w:val="24"/>
          <w:szCs w:val="24"/>
        </w:rPr>
        <w:t>roblema</w:t>
      </w:r>
    </w:p>
    <w:p w:rsidR="00933822" w:rsidRDefault="00933822" w:rsidP="005B3B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E1" w:rsidRPr="00933822" w:rsidRDefault="00D569E1" w:rsidP="005B3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Na segunda sessão, a de fechamento do Problema, mantidos o coordenador e secretário da sessão de abertura, os alunos retomarão a discussão do problema, trazendo as informações novas para a conclusão do Problema. Nesta sessão, os tutores devem atentar-se as fontes de conhecimento trazidas pelos alunos. Esta etapa corresponde ao passo 7 do PBL.</w:t>
      </w:r>
    </w:p>
    <w:p w:rsidR="00D569E1" w:rsidRPr="00933822" w:rsidRDefault="00D569E1" w:rsidP="005B3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822">
        <w:rPr>
          <w:rFonts w:ascii="Times New Roman" w:hAnsi="Times New Roman" w:cs="Times New Roman"/>
          <w:sz w:val="24"/>
          <w:szCs w:val="24"/>
        </w:rPr>
        <w:t>Semanalmente, ainda ocorrerão momentos de teoria com o objetivo de complementar o aprendizado dos alunos referentes a temas de maior complexidade ou que necessitam de reforço teórico para fixação. Esta atividade poderá ser desenvolvida nas modalidades de palestras, mesas redondas, seminários, discussões temáticas, entre outras, favorecendo o exercício coletivo e colaborativo dos alunos, priorizando o uso de metodologias ativas de aprendizagem.</w:t>
      </w:r>
    </w:p>
    <w:p w:rsidR="00933822" w:rsidRDefault="00933822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933822" w:rsidRDefault="00933822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1616B" w:rsidRDefault="0081616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1616B" w:rsidRDefault="0081616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1616B" w:rsidRDefault="0081616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1616B" w:rsidRDefault="0081616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1616B" w:rsidRDefault="0081616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933822" w:rsidRPr="00933822" w:rsidRDefault="000B2FB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lastRenderedPageBreak/>
        <w:t xml:space="preserve">5 </w:t>
      </w:r>
      <w:r w:rsidR="00933822" w:rsidRPr="00933822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AVALIAÇÃO</w:t>
      </w:r>
    </w:p>
    <w:p w:rsidR="00933822" w:rsidRPr="00C20847" w:rsidRDefault="00933822" w:rsidP="005B3B7E">
      <w:pPr>
        <w:pStyle w:val="PargrafodaList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ind w:left="360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933822" w:rsidRDefault="00933822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C2084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 processo de avaliação dos alunos para o eixo tutorial incluirá a auto avaliação de cada aluno, a avaliação</w:t>
      </w:r>
      <w:r w:rsidR="00846DEC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de cada aluno pelo tutor, e a</w:t>
      </w:r>
      <w:r w:rsidRPr="00C2084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 avaliação teórica integrada. Além disso, os alunos também realizam a avaliação do tutor. As avaliações dos alunos seguem os seguintes pesos:</w:t>
      </w:r>
    </w:p>
    <w:p w:rsidR="00933822" w:rsidRPr="00C20847" w:rsidRDefault="00933822" w:rsidP="00173B71">
      <w:pPr>
        <w:pStyle w:val="PargrafodaLista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C2084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Auto avaliação individual dos alunos (peso 2): ocorrerá a cada sessão tutorial através do preenchimento das Fichas de Auto Avaliação;</w:t>
      </w:r>
    </w:p>
    <w:p w:rsidR="00846DEC" w:rsidRDefault="00933822" w:rsidP="00173B71">
      <w:pPr>
        <w:pStyle w:val="PargrafodaLista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C20847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Avaliação individual dos alunos pelo Tutor (peso 3): ocorrerá através de critérios definidos nas fichas de Avaliação do Discente, que devem ser preenchidas a cada sessão tutorial;</w:t>
      </w:r>
    </w:p>
    <w:p w:rsidR="0064266D" w:rsidRPr="00767155" w:rsidRDefault="0064266D" w:rsidP="0064266D">
      <w:pPr>
        <w:pStyle w:val="PargrafodaLista"/>
        <w:numPr>
          <w:ilvl w:val="0"/>
          <w:numId w:val="1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 w:rsidRPr="0076715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Avaliação integrada teórica (peso 5): avaliação teórica, podendo incluir mais de uma prova, das quais será obtida a média (peso 5). Destacamos que durante as CONFERÊNCIAS ou ESTUDO DIRIGIDOS poderão ocorrer atividades avaliativas que integrarão a nota final da avaliação teórica. As provas ocorrerão nas datas a seguir:</w:t>
      </w:r>
    </w:p>
    <w:p w:rsidR="008706AE" w:rsidRDefault="008706AE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706AE" w:rsidRPr="0064266D" w:rsidRDefault="005F029A" w:rsidP="00870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Prova Integrativa 1: 12/03</w:t>
      </w:r>
    </w:p>
    <w:p w:rsidR="008706AE" w:rsidRPr="0064266D" w:rsidRDefault="005F029A" w:rsidP="00870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Prova Integrativa 2: 05/04</w:t>
      </w:r>
    </w:p>
    <w:p w:rsidR="000B2FBB" w:rsidRDefault="000B2FB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933822" w:rsidRDefault="00933822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</w:p>
    <w:p w:rsidR="008505D3" w:rsidRPr="008C5578" w:rsidRDefault="000B2FBB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6</w:t>
      </w:r>
      <w:r w:rsidR="008505D3" w:rsidRPr="00B076A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 xml:space="preserve"> </w:t>
      </w:r>
      <w:r w:rsidR="00327091" w:rsidRPr="00B076A8">
        <w:rPr>
          <w:rFonts w:ascii="Times New Roman" w:eastAsia="ヒラギノ角ゴ Pro W3" w:hAnsi="Times New Roman" w:cs="Times New Roman"/>
          <w:b/>
          <w:color w:val="000000"/>
          <w:sz w:val="24"/>
          <w:szCs w:val="24"/>
        </w:rPr>
        <w:t>SEMANA PADRÃO</w:t>
      </w:r>
    </w:p>
    <w:p w:rsidR="008505D3" w:rsidRDefault="008505D3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tbl>
      <w:tblPr>
        <w:tblStyle w:val="GradeClara1"/>
        <w:tblW w:w="9643" w:type="dxa"/>
        <w:tblLook w:val="04A0" w:firstRow="1" w:lastRow="0" w:firstColumn="1" w:lastColumn="0" w:noHBand="0" w:noVBand="1"/>
      </w:tblPr>
      <w:tblGrid>
        <w:gridCol w:w="1150"/>
        <w:gridCol w:w="1528"/>
        <w:gridCol w:w="1670"/>
        <w:gridCol w:w="1778"/>
        <w:gridCol w:w="1758"/>
        <w:gridCol w:w="1759"/>
      </w:tblGrid>
      <w:tr w:rsidR="00FF1CD8" w:rsidRPr="003117FC" w:rsidTr="008161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CD3965" w:rsidRPr="003117FC" w:rsidRDefault="00CD3965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</w:tcPr>
          <w:p w:rsidR="00CD3965" w:rsidRPr="003117FC" w:rsidRDefault="00414DDB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  <w:t>2ª</w:t>
            </w:r>
          </w:p>
        </w:tc>
        <w:tc>
          <w:tcPr>
            <w:tcW w:w="1672" w:type="dxa"/>
          </w:tcPr>
          <w:p w:rsidR="00CD3965" w:rsidRPr="003117FC" w:rsidRDefault="00414DDB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  <w:t>3ª</w:t>
            </w:r>
          </w:p>
        </w:tc>
        <w:tc>
          <w:tcPr>
            <w:tcW w:w="1785" w:type="dxa"/>
          </w:tcPr>
          <w:p w:rsidR="00CD3965" w:rsidRPr="003117FC" w:rsidRDefault="00414DDB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  <w:t>4ª</w:t>
            </w:r>
          </w:p>
        </w:tc>
        <w:tc>
          <w:tcPr>
            <w:tcW w:w="1769" w:type="dxa"/>
          </w:tcPr>
          <w:p w:rsidR="00CD3965" w:rsidRPr="003117FC" w:rsidRDefault="00414DDB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  <w:t>5ª</w:t>
            </w:r>
          </w:p>
        </w:tc>
        <w:tc>
          <w:tcPr>
            <w:tcW w:w="1762" w:type="dxa"/>
          </w:tcPr>
          <w:p w:rsidR="00CD3965" w:rsidRPr="003117FC" w:rsidRDefault="00414DDB" w:rsidP="005B3B7E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  <w:t>6ª</w:t>
            </w:r>
          </w:p>
        </w:tc>
      </w:tr>
      <w:tr w:rsidR="0081616B" w:rsidRPr="003117FC" w:rsidTr="00816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  <w:shd w:val="clear" w:color="auto" w:fill="auto"/>
          </w:tcPr>
          <w:p w:rsidR="00CD3965" w:rsidRPr="0081616B" w:rsidRDefault="00414DD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1616B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MANHÃ</w:t>
            </w:r>
          </w:p>
        </w:tc>
        <w:tc>
          <w:tcPr>
            <w:tcW w:w="1532" w:type="dxa"/>
            <w:shd w:val="clear" w:color="auto" w:fill="auto"/>
          </w:tcPr>
          <w:p w:rsidR="0081616B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  <w:p w:rsidR="0081616B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IESC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/ACE</w:t>
            </w:r>
          </w:p>
          <w:p w:rsidR="0081616B" w:rsidRPr="005A006D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BDD6EE" w:themeFill="accent1" w:themeFillTint="66"/>
          </w:tcPr>
          <w:p w:rsidR="0081616B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Tutoria</w:t>
            </w:r>
          </w:p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(Conferência)</w:t>
            </w:r>
          </w:p>
        </w:tc>
        <w:tc>
          <w:tcPr>
            <w:tcW w:w="1785" w:type="dxa"/>
            <w:shd w:val="clear" w:color="auto" w:fill="auto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Práticas Ampliadas</w:t>
            </w:r>
          </w:p>
        </w:tc>
        <w:tc>
          <w:tcPr>
            <w:tcW w:w="1769" w:type="dxa"/>
            <w:shd w:val="clear" w:color="auto" w:fill="auto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Horário Verde</w:t>
            </w:r>
          </w:p>
        </w:tc>
        <w:tc>
          <w:tcPr>
            <w:tcW w:w="1762" w:type="dxa"/>
            <w:shd w:val="clear" w:color="auto" w:fill="BDD6EE" w:themeFill="accent1" w:themeFillTint="66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3117FC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 xml:space="preserve">Tutoria  </w:t>
            </w: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(Fechamento)</w:t>
            </w:r>
          </w:p>
        </w:tc>
      </w:tr>
      <w:tr w:rsidR="00FF1CD8" w:rsidRPr="003117FC" w:rsidTr="0081616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3" w:type="dxa"/>
          </w:tcPr>
          <w:p w:rsidR="00414DDB" w:rsidRPr="003117FC" w:rsidRDefault="00414DD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rPr>
                <w:rFonts w:ascii="Times New Roman" w:eastAsia="ヒラギノ角ゴ Pro W3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CD3965" w:rsidRPr="0081616B" w:rsidRDefault="00414DD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 w:rsidRPr="0081616B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TARDE</w:t>
            </w:r>
          </w:p>
        </w:tc>
        <w:tc>
          <w:tcPr>
            <w:tcW w:w="1532" w:type="dxa"/>
            <w:shd w:val="clear" w:color="auto" w:fill="BDD6EE" w:themeFill="accent1" w:themeFillTint="66"/>
          </w:tcPr>
          <w:p w:rsidR="0081616B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  <w:p w:rsidR="0081616B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Tutoria (Abertura)</w:t>
            </w:r>
          </w:p>
          <w:p w:rsidR="0081616B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IESC/Eletiva</w:t>
            </w:r>
          </w:p>
        </w:tc>
        <w:tc>
          <w:tcPr>
            <w:tcW w:w="1785" w:type="dxa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Práticas Ampliadas</w:t>
            </w:r>
          </w:p>
        </w:tc>
        <w:tc>
          <w:tcPr>
            <w:tcW w:w="1769" w:type="dxa"/>
          </w:tcPr>
          <w:p w:rsidR="003117FC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Horário Verde</w:t>
            </w:r>
          </w:p>
        </w:tc>
        <w:tc>
          <w:tcPr>
            <w:tcW w:w="1762" w:type="dxa"/>
          </w:tcPr>
          <w:p w:rsidR="00CD3965" w:rsidRPr="003117FC" w:rsidRDefault="0081616B" w:rsidP="0081616B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Livre</w:t>
            </w:r>
          </w:p>
        </w:tc>
      </w:tr>
    </w:tbl>
    <w:p w:rsidR="00ED3CD0" w:rsidRPr="00B1158E" w:rsidRDefault="00ED3CD0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pt-BR"/>
        </w:rPr>
      </w:pPr>
    </w:p>
    <w:p w:rsidR="003117FC" w:rsidRDefault="003117FC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81616B" w:rsidRDefault="0081616B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pt-BR"/>
        </w:rPr>
      </w:pPr>
    </w:p>
    <w:p w:rsidR="00C45D7F" w:rsidRPr="000B2FBB" w:rsidRDefault="00C45D7F" w:rsidP="00173B71">
      <w:pPr>
        <w:pStyle w:val="PargrafodaLista"/>
        <w:numPr>
          <w:ilvl w:val="0"/>
          <w:numId w:val="7"/>
        </w:num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B2FBB">
        <w:rPr>
          <w:rFonts w:ascii="Times New Roman" w:hAnsi="Times New Roman" w:cs="Times New Roman"/>
          <w:b/>
          <w:sz w:val="24"/>
          <w:szCs w:val="24"/>
        </w:rPr>
        <w:t>CONFERÊNCIAS</w:t>
      </w:r>
      <w:r w:rsidR="005A00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0836" w:rsidRDefault="00F60836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006E" w:rsidRPr="00CC07BC" w:rsidRDefault="00A8006E" w:rsidP="005B3B7E">
      <w:pPr>
        <w:tabs>
          <w:tab w:val="left" w:pos="-284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57"/>
        <w:gridCol w:w="1310"/>
        <w:gridCol w:w="3165"/>
        <w:gridCol w:w="2496"/>
        <w:gridCol w:w="700"/>
      </w:tblGrid>
      <w:tr w:rsidR="00F64022" w:rsidRPr="00A8006E" w:rsidTr="002A369F">
        <w:tc>
          <w:tcPr>
            <w:tcW w:w="1980" w:type="dxa"/>
            <w:shd w:val="clear" w:color="auto" w:fill="A6A6A6" w:themeFill="background1" w:themeFillShade="A6"/>
          </w:tcPr>
          <w:p w:rsidR="00F64022" w:rsidRPr="00F64022" w:rsidRDefault="00F64022" w:rsidP="00F640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022">
              <w:rPr>
                <w:rFonts w:ascii="Times New Roman" w:hAnsi="Times New Roman" w:cs="Times New Roman"/>
                <w:b/>
                <w:sz w:val="24"/>
                <w:szCs w:val="24"/>
              </w:rPr>
              <w:t>Conferências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F64022" w:rsidRPr="00F64022" w:rsidRDefault="00F64022" w:rsidP="00F640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02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:rsidR="00F64022" w:rsidRPr="00F64022" w:rsidRDefault="00F64022" w:rsidP="00F640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022">
              <w:rPr>
                <w:rFonts w:ascii="Times New Roman" w:hAnsi="Times New Roman" w:cs="Times New Roman"/>
                <w:b/>
                <w:sz w:val="24"/>
                <w:szCs w:val="24"/>
              </w:rPr>
              <w:t>Tema</w:t>
            </w:r>
          </w:p>
        </w:tc>
        <w:tc>
          <w:tcPr>
            <w:tcW w:w="2552" w:type="dxa"/>
            <w:shd w:val="clear" w:color="auto" w:fill="A6A6A6" w:themeFill="background1" w:themeFillShade="A6"/>
          </w:tcPr>
          <w:p w:rsidR="00F64022" w:rsidRPr="00F64022" w:rsidRDefault="00F64022" w:rsidP="00F6402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4022">
              <w:rPr>
                <w:rFonts w:ascii="Times New Roman" w:hAnsi="Times New Roman"/>
                <w:b/>
                <w:sz w:val="24"/>
                <w:szCs w:val="24"/>
              </w:rPr>
              <w:t>Professor</w:t>
            </w:r>
          </w:p>
        </w:tc>
        <w:tc>
          <w:tcPr>
            <w:tcW w:w="702" w:type="dxa"/>
            <w:shd w:val="clear" w:color="auto" w:fill="A6A6A6" w:themeFill="background1" w:themeFillShade="A6"/>
          </w:tcPr>
          <w:p w:rsidR="00F64022" w:rsidRPr="00F64022" w:rsidRDefault="00F64022" w:rsidP="00F6402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Sala</w:t>
            </w:r>
          </w:p>
        </w:tc>
      </w:tr>
      <w:tr w:rsidR="00F64022" w:rsidRPr="00A8006E" w:rsidTr="002A369F">
        <w:tc>
          <w:tcPr>
            <w:tcW w:w="1980" w:type="dxa"/>
          </w:tcPr>
          <w:p w:rsidR="00F64022" w:rsidRPr="00A8006E" w:rsidRDefault="00F64022" w:rsidP="00A8006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Conferência 1 </w:t>
            </w:r>
          </w:p>
        </w:tc>
        <w:tc>
          <w:tcPr>
            <w:tcW w:w="1134" w:type="dxa"/>
          </w:tcPr>
          <w:p w:rsidR="00F64022" w:rsidRPr="00A8006E" w:rsidRDefault="00262031" w:rsidP="005952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19/02/2019</w:t>
            </w:r>
          </w:p>
        </w:tc>
        <w:tc>
          <w:tcPr>
            <w:tcW w:w="3260" w:type="dxa"/>
          </w:tcPr>
          <w:p w:rsidR="00F64022" w:rsidRPr="00A8006E" w:rsidRDefault="00A04D52" w:rsidP="00F640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701E59">
              <w:rPr>
                <w:rFonts w:ascii="Times New Roman" w:hAnsi="Times New Roman"/>
                <w:sz w:val="24"/>
                <w:szCs w:val="24"/>
              </w:rPr>
              <w:t>munidade I</w:t>
            </w:r>
            <w:r w:rsidR="00F64022" w:rsidRPr="00A8006E">
              <w:rPr>
                <w:rFonts w:ascii="Times New Roman" w:hAnsi="Times New Roman"/>
                <w:sz w:val="24"/>
                <w:szCs w:val="24"/>
              </w:rPr>
              <w:t>nata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Adaptativa</w:t>
            </w:r>
            <w:r w:rsidR="00262031">
              <w:rPr>
                <w:rFonts w:ascii="Times New Roman" w:hAnsi="Times New Roman"/>
                <w:sz w:val="24"/>
                <w:szCs w:val="24"/>
              </w:rPr>
              <w:t xml:space="preserve"> (??)</w:t>
            </w:r>
          </w:p>
        </w:tc>
        <w:tc>
          <w:tcPr>
            <w:tcW w:w="2552" w:type="dxa"/>
          </w:tcPr>
          <w:p w:rsidR="00F64022" w:rsidRPr="00A8006E" w:rsidRDefault="00F64022" w:rsidP="00F640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6E">
              <w:rPr>
                <w:rFonts w:ascii="Times New Roman" w:hAnsi="Times New Roman"/>
                <w:sz w:val="24"/>
                <w:szCs w:val="24"/>
              </w:rPr>
              <w:t>Prof. Aline Cavalcanti</w:t>
            </w:r>
          </w:p>
        </w:tc>
        <w:tc>
          <w:tcPr>
            <w:tcW w:w="702" w:type="dxa"/>
          </w:tcPr>
          <w:p w:rsidR="00F64022" w:rsidRPr="00A8006E" w:rsidRDefault="00F64022" w:rsidP="00F64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022" w:rsidRPr="00A8006E" w:rsidTr="002A369F">
        <w:tc>
          <w:tcPr>
            <w:tcW w:w="1980" w:type="dxa"/>
          </w:tcPr>
          <w:p w:rsidR="00F64022" w:rsidRPr="00A8006E" w:rsidRDefault="00F64022" w:rsidP="00A8006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Conferência 2 </w:t>
            </w:r>
          </w:p>
        </w:tc>
        <w:tc>
          <w:tcPr>
            <w:tcW w:w="1134" w:type="dxa"/>
          </w:tcPr>
          <w:p w:rsidR="00F64022" w:rsidRPr="00A8006E" w:rsidRDefault="00262031" w:rsidP="005952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26/02/2019</w:t>
            </w:r>
          </w:p>
        </w:tc>
        <w:tc>
          <w:tcPr>
            <w:tcW w:w="3260" w:type="dxa"/>
          </w:tcPr>
          <w:p w:rsidR="00F64022" w:rsidRDefault="00F64022" w:rsidP="00F64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8006E">
              <w:rPr>
                <w:rFonts w:ascii="Times New Roman" w:hAnsi="Times New Roman" w:cs="Times New Roman"/>
                <w:sz w:val="24"/>
                <w:szCs w:val="24"/>
              </w:rPr>
              <w:t xml:space="preserve">Princípios da </w:t>
            </w:r>
            <w:r w:rsidRPr="00A8006E">
              <w:rPr>
                <w:rFonts w:ascii="Times New Roman" w:hAnsi="Times New Roman"/>
                <w:sz w:val="24"/>
                <w:szCs w:val="24"/>
              </w:rPr>
              <w:t>inflamação</w:t>
            </w:r>
          </w:p>
          <w:p w:rsidR="00262031" w:rsidRPr="00A8006E" w:rsidRDefault="00262031" w:rsidP="00F640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64022" w:rsidRPr="00A8006E" w:rsidRDefault="00F64022" w:rsidP="00F640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Luciana Xavier</w:t>
            </w:r>
          </w:p>
        </w:tc>
        <w:tc>
          <w:tcPr>
            <w:tcW w:w="702" w:type="dxa"/>
          </w:tcPr>
          <w:p w:rsidR="00F64022" w:rsidRDefault="00F64022" w:rsidP="00F64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022" w:rsidRPr="00A8006E" w:rsidTr="002A369F">
        <w:tc>
          <w:tcPr>
            <w:tcW w:w="1980" w:type="dxa"/>
          </w:tcPr>
          <w:p w:rsidR="00F64022" w:rsidRPr="00A8006E" w:rsidRDefault="00F64022" w:rsidP="00A8006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Conferência 3 </w:t>
            </w:r>
          </w:p>
        </w:tc>
        <w:tc>
          <w:tcPr>
            <w:tcW w:w="1134" w:type="dxa"/>
          </w:tcPr>
          <w:p w:rsidR="00262031" w:rsidRDefault="00262031" w:rsidP="002620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11/03/2019</w:t>
            </w:r>
          </w:p>
          <w:p w:rsidR="00F64022" w:rsidRPr="00A8006E" w:rsidRDefault="00262031" w:rsidP="00262031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15:30h </w:t>
            </w:r>
          </w:p>
        </w:tc>
        <w:tc>
          <w:tcPr>
            <w:tcW w:w="3260" w:type="dxa"/>
          </w:tcPr>
          <w:p w:rsidR="00F64022" w:rsidRPr="00A8006E" w:rsidRDefault="00F64022" w:rsidP="00F640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6E">
              <w:rPr>
                <w:rFonts w:ascii="Times New Roman" w:hAnsi="Times New Roman"/>
                <w:sz w:val="24"/>
                <w:szCs w:val="24"/>
              </w:rPr>
              <w:t>Principais doenças inflamatórias de importância clínica</w:t>
            </w:r>
          </w:p>
        </w:tc>
        <w:tc>
          <w:tcPr>
            <w:tcW w:w="2552" w:type="dxa"/>
          </w:tcPr>
          <w:p w:rsidR="00F64022" w:rsidRPr="00A8006E" w:rsidRDefault="00C61A19" w:rsidP="00F64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A04D52">
              <w:rPr>
                <w:rFonts w:ascii="Times New Roman" w:hAnsi="Times New Roman"/>
                <w:sz w:val="24"/>
                <w:szCs w:val="24"/>
              </w:rPr>
              <w:t xml:space="preserve">Convidar Prof. </w:t>
            </w:r>
            <w:proofErr w:type="spellStart"/>
            <w:r w:rsidR="00A04D52">
              <w:rPr>
                <w:rFonts w:ascii="Times New Roman" w:hAnsi="Times New Roman"/>
                <w:sz w:val="24"/>
                <w:szCs w:val="24"/>
              </w:rPr>
              <w:t>Pneumo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2" w:type="dxa"/>
          </w:tcPr>
          <w:p w:rsidR="00F64022" w:rsidRPr="00A8006E" w:rsidRDefault="00F64022" w:rsidP="00F6402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92F" w:rsidRPr="00A8006E" w:rsidTr="002A369F">
        <w:tc>
          <w:tcPr>
            <w:tcW w:w="1980" w:type="dxa"/>
          </w:tcPr>
          <w:p w:rsidR="00A8292F" w:rsidRPr="00A8292F" w:rsidRDefault="00A04D52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Conferência 4</w:t>
            </w:r>
          </w:p>
        </w:tc>
        <w:tc>
          <w:tcPr>
            <w:tcW w:w="1134" w:type="dxa"/>
          </w:tcPr>
          <w:p w:rsidR="00A8292F" w:rsidRPr="00A8292F" w:rsidRDefault="00262031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19/03/2019</w:t>
            </w:r>
          </w:p>
        </w:tc>
        <w:tc>
          <w:tcPr>
            <w:tcW w:w="3260" w:type="dxa"/>
          </w:tcPr>
          <w:p w:rsidR="00A8292F" w:rsidRPr="00A8292F" w:rsidRDefault="00A8292F" w:rsidP="00A8292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92F">
              <w:rPr>
                <w:rFonts w:ascii="Times New Roman" w:hAnsi="Times New Roman"/>
                <w:sz w:val="24"/>
                <w:szCs w:val="24"/>
              </w:rPr>
              <w:t>Farmacologia da inflamação</w:t>
            </w:r>
            <w:r w:rsidR="00A04D52">
              <w:rPr>
                <w:rFonts w:ascii="Times New Roman" w:hAnsi="Times New Roman"/>
                <w:sz w:val="24"/>
                <w:szCs w:val="24"/>
              </w:rPr>
              <w:t xml:space="preserve"> ou Asma (clínica e tratamento)</w:t>
            </w:r>
          </w:p>
        </w:tc>
        <w:tc>
          <w:tcPr>
            <w:tcW w:w="2552" w:type="dxa"/>
          </w:tcPr>
          <w:p w:rsidR="00A8292F" w:rsidRPr="00A8292F" w:rsidRDefault="00A04D52" w:rsidP="00A8292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Substituto Farmacologia</w:t>
            </w:r>
          </w:p>
        </w:tc>
        <w:tc>
          <w:tcPr>
            <w:tcW w:w="702" w:type="dxa"/>
          </w:tcPr>
          <w:p w:rsidR="00A8292F" w:rsidRPr="00A8292F" w:rsidRDefault="00A8292F" w:rsidP="00A8292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92F" w:rsidRPr="00A8006E" w:rsidTr="002A369F">
        <w:tc>
          <w:tcPr>
            <w:tcW w:w="1980" w:type="dxa"/>
          </w:tcPr>
          <w:p w:rsidR="00A8292F" w:rsidRPr="00A8006E" w:rsidRDefault="00A04D52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Conferência 5</w:t>
            </w:r>
            <w:r w:rsidR="00A8292F" w:rsidRPr="00A800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8292F" w:rsidRPr="00A8006E" w:rsidRDefault="00262031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26/03/2019</w:t>
            </w:r>
          </w:p>
        </w:tc>
        <w:tc>
          <w:tcPr>
            <w:tcW w:w="3260" w:type="dxa"/>
          </w:tcPr>
          <w:p w:rsidR="00A8292F" w:rsidRPr="00701E59" w:rsidRDefault="008D712B" w:rsidP="008D71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1 - </w:t>
            </w:r>
            <w:r w:rsidR="00A04D52" w:rsidRPr="00701E59">
              <w:rPr>
                <w:rFonts w:ascii="Times New Roman" w:hAnsi="Times New Roman"/>
                <w:sz w:val="24"/>
                <w:szCs w:val="24"/>
              </w:rPr>
              <w:t>Sistema nervoso autônomo</w:t>
            </w:r>
          </w:p>
        </w:tc>
        <w:tc>
          <w:tcPr>
            <w:tcW w:w="2552" w:type="dxa"/>
          </w:tcPr>
          <w:p w:rsidR="00A8292F" w:rsidRPr="00A8006E" w:rsidRDefault="00C61A19" w:rsidP="0016466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Heloísa ou Jussara</w:t>
            </w:r>
          </w:p>
        </w:tc>
        <w:tc>
          <w:tcPr>
            <w:tcW w:w="702" w:type="dxa"/>
          </w:tcPr>
          <w:p w:rsidR="00A8292F" w:rsidRPr="00F17208" w:rsidRDefault="00A8292F" w:rsidP="00A8292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92F" w:rsidRPr="00A8006E" w:rsidTr="002A369F">
        <w:tc>
          <w:tcPr>
            <w:tcW w:w="1980" w:type="dxa"/>
          </w:tcPr>
          <w:p w:rsidR="00A8292F" w:rsidRPr="00A8006E" w:rsidRDefault="00A04D52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Conferência 6</w:t>
            </w:r>
            <w:r w:rsidR="00A8292F" w:rsidRPr="00A800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8292F" w:rsidRPr="00A8006E" w:rsidRDefault="00262031" w:rsidP="00A8292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01/04/2019</w:t>
            </w:r>
          </w:p>
        </w:tc>
        <w:tc>
          <w:tcPr>
            <w:tcW w:w="3260" w:type="dxa"/>
          </w:tcPr>
          <w:p w:rsidR="00A8292F" w:rsidRPr="00701E59" w:rsidRDefault="008D712B" w:rsidP="008D712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 2 -</w:t>
            </w:r>
            <w:r w:rsidR="00A04D52" w:rsidRPr="00701E59">
              <w:rPr>
                <w:rFonts w:ascii="Times New Roman" w:hAnsi="Times New Roman"/>
                <w:sz w:val="24"/>
                <w:szCs w:val="24"/>
              </w:rPr>
              <w:t xml:space="preserve"> Sistema nervoso autônomo</w:t>
            </w:r>
          </w:p>
        </w:tc>
        <w:tc>
          <w:tcPr>
            <w:tcW w:w="2552" w:type="dxa"/>
          </w:tcPr>
          <w:p w:rsidR="00A8292F" w:rsidRPr="00A8006E" w:rsidRDefault="00C61A19" w:rsidP="00A8292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Convidado</w:t>
            </w:r>
          </w:p>
        </w:tc>
        <w:tc>
          <w:tcPr>
            <w:tcW w:w="702" w:type="dxa"/>
          </w:tcPr>
          <w:p w:rsidR="00A8292F" w:rsidRPr="00F64022" w:rsidRDefault="00A8292F" w:rsidP="00A8292F">
            <w:pPr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B32DA4" w:rsidRDefault="00B32DA4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B32DA4" w:rsidRDefault="00B32DA4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C61A19" w:rsidRDefault="00C61A19" w:rsidP="005B3B7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:rsidR="00507778" w:rsidRDefault="00507778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2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CRONOGRAMA – FUNÇÕES </w:t>
      </w:r>
      <w:r w:rsidR="005B3B7E">
        <w:rPr>
          <w:rFonts w:ascii="Times New Roman" w:hAnsi="Times New Roman" w:cs="Times New Roman"/>
          <w:b/>
          <w:sz w:val="28"/>
          <w:szCs w:val="28"/>
        </w:rPr>
        <w:t>VITAIS</w:t>
      </w:r>
      <w:r w:rsidR="000626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268">
        <w:rPr>
          <w:rFonts w:ascii="Times New Roman" w:hAnsi="Times New Roman" w:cs="Times New Roman"/>
          <w:b/>
          <w:sz w:val="28"/>
          <w:szCs w:val="28"/>
        </w:rPr>
        <w:t>II</w:t>
      </w: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adeClara1"/>
        <w:tblW w:w="5000" w:type="pct"/>
        <w:tblLook w:val="04A0" w:firstRow="1" w:lastRow="0" w:firstColumn="1" w:lastColumn="0" w:noHBand="0" w:noVBand="1"/>
      </w:tblPr>
      <w:tblGrid>
        <w:gridCol w:w="1269"/>
        <w:gridCol w:w="1416"/>
        <w:gridCol w:w="1416"/>
        <w:gridCol w:w="5517"/>
      </w:tblGrid>
      <w:tr w:rsidR="005F029A" w:rsidRPr="005F029A" w:rsidTr="005F02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Data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Dia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Horário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Atividade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11/02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1 - Abertura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12/02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Prova 2 Módulo FB2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15/02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1 - Fechamento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18/02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2 - Abertura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19/02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Conferência 1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22/02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2 - Fechamento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25/02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3 - Abertura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26/02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F95F43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Conferência 2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01/03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3 - Fechamento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04/03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FF0000"/>
                <w:lang w:eastAsia="pt-BR"/>
              </w:rPr>
              <w:t>FERIADO - Carnaval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05/03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FF0000"/>
                <w:lang w:eastAsia="pt-BR"/>
              </w:rPr>
              <w:t>FERIADO - Carnaval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08/03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lang w:eastAsia="pt-BR"/>
              </w:rPr>
              <w:t>ED EAD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11/03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PROBLEMA 4 </w:t>
            </w:r>
            <w:r w:rsidR="00F95F43">
              <w:rPr>
                <w:rFonts w:ascii="Calibri" w:eastAsia="Times New Roman" w:hAnsi="Calibri" w:cs="Calibri"/>
                <w:color w:val="000000"/>
                <w:lang w:eastAsia="pt-BR"/>
              </w:rPr>
              <w:t>–</w:t>
            </w: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Abertura</w:t>
            </w:r>
            <w:r w:rsidR="00F95F4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  <w:p w:rsidR="00F95F43" w:rsidRPr="005F029A" w:rsidRDefault="00F95F43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15:30h Conferência 3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12/03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PROVA 1 (Problemas 1 a 3)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15/03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4 - Fechamento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18/03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5 - Abertura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19/03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Conferência 4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22/03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4 - Fechamento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25/03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6 - Abertura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26/03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Conferência 5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29/03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PROBLEMA 6 - Fechamento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01/04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Conferência 6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02/04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ED EAD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05/04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PROVA 2 (Problemas 4 a 6)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08/04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Reavaliações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09/04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Reavaliações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12/04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Reavaliações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15/04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Seg</w:t>
            </w:r>
            <w:proofErr w:type="spellEnd"/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13:30-17h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Provas Finais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16/04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Provas Finais</w:t>
            </w:r>
          </w:p>
        </w:tc>
      </w:tr>
      <w:tr w:rsidR="005F029A" w:rsidRPr="005F029A" w:rsidTr="005F02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19/04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Sex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Provas Finais</w:t>
            </w:r>
          </w:p>
        </w:tc>
      </w:tr>
      <w:tr w:rsidR="005F029A" w:rsidRPr="005F029A" w:rsidTr="005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0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23/04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Ter</w:t>
            </w:r>
          </w:p>
        </w:tc>
        <w:tc>
          <w:tcPr>
            <w:tcW w:w="736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color w:val="000000"/>
                <w:lang w:eastAsia="pt-BR"/>
              </w:rPr>
              <w:t>8:20-12h</w:t>
            </w:r>
          </w:p>
        </w:tc>
        <w:tc>
          <w:tcPr>
            <w:tcW w:w="2868" w:type="pct"/>
            <w:noWrap/>
            <w:vAlign w:val="center"/>
            <w:hideMark/>
          </w:tcPr>
          <w:p w:rsidR="005F029A" w:rsidRPr="005F029A" w:rsidRDefault="005F029A" w:rsidP="005F02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</w:pPr>
            <w:r w:rsidRPr="005F029A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ENCERRAMENTO LETIVO</w:t>
            </w:r>
          </w:p>
        </w:tc>
      </w:tr>
    </w:tbl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29A" w:rsidRDefault="005F029A" w:rsidP="00965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F029A" w:rsidSect="00414DDB">
      <w:headerReference w:type="default" r:id="rId9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2E" w:rsidRDefault="00C4532E" w:rsidP="00862C0C">
      <w:pPr>
        <w:spacing w:after="0" w:line="240" w:lineRule="auto"/>
      </w:pPr>
      <w:r>
        <w:separator/>
      </w:r>
    </w:p>
  </w:endnote>
  <w:endnote w:type="continuationSeparator" w:id="0">
    <w:p w:rsidR="00C4532E" w:rsidRDefault="00C4532E" w:rsidP="0086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BUNMJ+Myriad-Roman">
    <w:altName w:val="Myria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AvantGarde Md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2E" w:rsidRDefault="00C4532E" w:rsidP="00862C0C">
      <w:pPr>
        <w:spacing w:after="0" w:line="240" w:lineRule="auto"/>
      </w:pPr>
      <w:r>
        <w:separator/>
      </w:r>
    </w:p>
  </w:footnote>
  <w:footnote w:type="continuationSeparator" w:id="0">
    <w:p w:rsidR="00C4532E" w:rsidRDefault="00C4532E" w:rsidP="00862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835" w:rsidRDefault="008D2835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4360545</wp:posOffset>
              </wp:positionH>
              <wp:positionV relativeFrom="paragraph">
                <wp:posOffset>-214630</wp:posOffset>
              </wp:positionV>
              <wp:extent cx="1836420" cy="3429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642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:rsidR="008D2835" w:rsidRDefault="008D2835" w:rsidP="0008601B">
                          <w:pPr>
                            <w:jc w:val="right"/>
                          </w:pPr>
                          <w:r>
                            <w:rPr>
                              <w:rFonts w:ascii="AvantGarde Md BT" w:hAnsi="AvantGarde Md BT" w:cs="AvantGarde Md BT"/>
                              <w:b/>
                              <w:bCs/>
                            </w:rPr>
                            <w:t>Funções Vitais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43.35pt;margin-top:-16.9pt;width:144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" filled="f" stroked="f">
              <v:textbox>
                <w:txbxContent>
                  <w:p w:rsidR="005375E8" w:rsidRDefault="005375E8" w:rsidP="0008601B">
                    <w:pPr>
                      <w:jc w:val="right"/>
                    </w:pPr>
                    <w:r>
                      <w:rPr>
                        <w:rFonts w:ascii="AvantGarde Md BT" w:hAnsi="AvantGarde Md BT" w:cs="AvantGarde Md BT"/>
                        <w:b/>
                        <w:bCs/>
                      </w:rPr>
                      <w:t>Funções Vitais 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1900555</wp:posOffset>
              </wp:positionH>
              <wp:positionV relativeFrom="paragraph">
                <wp:posOffset>-4271645</wp:posOffset>
              </wp:positionV>
              <wp:extent cx="238125" cy="8343265"/>
              <wp:effectExtent l="4057650" t="0" r="4029075" b="0"/>
              <wp:wrapNone/>
              <wp:docPr id="5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238125" cy="834326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/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B9FA11" id="Rectangle 9" o:spid="_x0000_s1026" style="position:absolute;margin-left:149.65pt;margin-top:-336.35pt;width:18.75pt;height:656.9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" fillcolor="silver" stroked="f"/>
          </w:pict>
        </mc:Fallback>
      </mc:AlternateContent>
    </w:r>
    <w:r>
      <w:rPr>
        <w:rFonts w:ascii="Tahoma" w:eastAsia="ヒラギノ角ゴ Pro W3" w:hAnsi="Tahoma" w:cs="Tahoma"/>
        <w:noProof/>
        <w:color w:val="000000"/>
        <w:sz w:val="20"/>
        <w:szCs w:val="24"/>
        <w:lang w:eastAsia="pt-BR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6189506</wp:posOffset>
          </wp:positionH>
          <wp:positionV relativeFrom="paragraph">
            <wp:posOffset>-445135</wp:posOffset>
          </wp:positionV>
          <wp:extent cx="492063" cy="806981"/>
          <wp:effectExtent l="0" t="0" r="0" b="6350"/>
          <wp:wrapNone/>
          <wp:docPr id="4" name="Picture 16" descr="../Desktop/Brasão_Uf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Desktop/Brasão_Ufal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621" r="25683" b="21777"/>
                  <a:stretch/>
                </pic:blipFill>
                <pic:spPr bwMode="auto">
                  <a:xfrm>
                    <a:off x="0" y="0"/>
                    <a:ext cx="492063" cy="8069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8D2835" w:rsidRDefault="008D28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upperRoman"/>
      <w:lvlText w:val="%1-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B"/>
    <w:multiLevelType w:val="multilevel"/>
    <w:tmpl w:val="0000000B"/>
    <w:name w:val="WW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43173A2"/>
    <w:multiLevelType w:val="hybridMultilevel"/>
    <w:tmpl w:val="FB0CB0BA"/>
    <w:lvl w:ilvl="0" w:tplc="A57ACB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9F7CF2"/>
    <w:multiLevelType w:val="hybridMultilevel"/>
    <w:tmpl w:val="E2E61E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B25493"/>
    <w:multiLevelType w:val="hybridMultilevel"/>
    <w:tmpl w:val="BD1EC644"/>
    <w:lvl w:ilvl="0" w:tplc="1882AD10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DA32ED"/>
    <w:multiLevelType w:val="hybridMultilevel"/>
    <w:tmpl w:val="B08ED2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B2750"/>
    <w:multiLevelType w:val="hybridMultilevel"/>
    <w:tmpl w:val="FA94BEBC"/>
    <w:numStyleLink w:val="EstiloImportado2"/>
  </w:abstractNum>
  <w:abstractNum w:abstractNumId="13" w15:restartNumberingAfterBreak="0">
    <w:nsid w:val="1A444681"/>
    <w:multiLevelType w:val="hybridMultilevel"/>
    <w:tmpl w:val="085027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109C8"/>
    <w:multiLevelType w:val="hybridMultilevel"/>
    <w:tmpl w:val="D7ECF504"/>
    <w:lvl w:ilvl="0" w:tplc="0416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1B1536C0"/>
    <w:multiLevelType w:val="hybridMultilevel"/>
    <w:tmpl w:val="432A36EC"/>
    <w:styleLink w:val="EstiloImportado1"/>
    <w:lvl w:ilvl="0" w:tplc="7C80B2A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A2BB5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605FA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5EB4B4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D7A4E3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1AE100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82B53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8C06D1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3440E98">
      <w:start w:val="1"/>
      <w:numFmt w:val="lowerRoman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E0719B0"/>
    <w:multiLevelType w:val="hybridMultilevel"/>
    <w:tmpl w:val="6790746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65D16"/>
    <w:multiLevelType w:val="hybridMultilevel"/>
    <w:tmpl w:val="B78AC7F8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FDA2DF1"/>
    <w:multiLevelType w:val="hybridMultilevel"/>
    <w:tmpl w:val="7E4EEAD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5024A"/>
    <w:multiLevelType w:val="hybridMultilevel"/>
    <w:tmpl w:val="F148F4F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04038"/>
    <w:multiLevelType w:val="hybridMultilevel"/>
    <w:tmpl w:val="D0F27414"/>
    <w:lvl w:ilvl="0" w:tplc="0416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298B7727"/>
    <w:multiLevelType w:val="multilevel"/>
    <w:tmpl w:val="EB6C13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2F93CCF"/>
    <w:multiLevelType w:val="hybridMultilevel"/>
    <w:tmpl w:val="D662F58C"/>
    <w:lvl w:ilvl="0" w:tplc="9DA43F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E1028"/>
    <w:multiLevelType w:val="hybridMultilevel"/>
    <w:tmpl w:val="20D6F46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BA720C"/>
    <w:multiLevelType w:val="hybridMultilevel"/>
    <w:tmpl w:val="FA94BEBC"/>
    <w:styleLink w:val="EstiloImportado2"/>
    <w:lvl w:ilvl="0" w:tplc="AFA60D02">
      <w:start w:val="1"/>
      <w:numFmt w:val="decimal"/>
      <w:lvlText w:val="%1."/>
      <w:lvlJc w:val="left"/>
      <w:pPr>
        <w:ind w:left="10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D02BA8">
      <w:start w:val="1"/>
      <w:numFmt w:val="lowerLetter"/>
      <w:lvlText w:val="%2."/>
      <w:lvlJc w:val="left"/>
      <w:pPr>
        <w:ind w:left="17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19A5292">
      <w:start w:val="1"/>
      <w:numFmt w:val="lowerRoman"/>
      <w:lvlText w:val="%3."/>
      <w:lvlJc w:val="left"/>
      <w:pPr>
        <w:ind w:left="251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8A2708">
      <w:start w:val="1"/>
      <w:numFmt w:val="decimal"/>
      <w:lvlText w:val="%4."/>
      <w:lvlJc w:val="left"/>
      <w:pPr>
        <w:ind w:left="32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12FBF0">
      <w:start w:val="1"/>
      <w:numFmt w:val="lowerLetter"/>
      <w:lvlText w:val="%5."/>
      <w:lvlJc w:val="left"/>
      <w:pPr>
        <w:ind w:left="39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C4140A">
      <w:start w:val="1"/>
      <w:numFmt w:val="lowerRoman"/>
      <w:lvlText w:val="%6."/>
      <w:lvlJc w:val="left"/>
      <w:pPr>
        <w:ind w:left="467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FE7D62">
      <w:start w:val="1"/>
      <w:numFmt w:val="decimal"/>
      <w:lvlText w:val="%7."/>
      <w:lvlJc w:val="left"/>
      <w:pPr>
        <w:ind w:left="53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5AD738">
      <w:start w:val="1"/>
      <w:numFmt w:val="lowerLetter"/>
      <w:lvlText w:val="%8."/>
      <w:lvlJc w:val="left"/>
      <w:pPr>
        <w:ind w:left="61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C2F690">
      <w:start w:val="1"/>
      <w:numFmt w:val="lowerRoman"/>
      <w:lvlText w:val="%9."/>
      <w:lvlJc w:val="left"/>
      <w:pPr>
        <w:ind w:left="683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101ED5"/>
    <w:multiLevelType w:val="hybridMultilevel"/>
    <w:tmpl w:val="90D839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B3259"/>
    <w:multiLevelType w:val="multilevel"/>
    <w:tmpl w:val="9C46CF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27102D3"/>
    <w:multiLevelType w:val="hybridMultilevel"/>
    <w:tmpl w:val="B78AC7F8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31F095A"/>
    <w:multiLevelType w:val="multilevel"/>
    <w:tmpl w:val="1E28360A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E2578D"/>
    <w:multiLevelType w:val="hybridMultilevel"/>
    <w:tmpl w:val="09D8F5D6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F9130B"/>
    <w:multiLevelType w:val="hybridMultilevel"/>
    <w:tmpl w:val="EA88F99A"/>
    <w:lvl w:ilvl="0" w:tplc="F2FAF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C32F4"/>
    <w:multiLevelType w:val="hybridMultilevel"/>
    <w:tmpl w:val="BD1EC644"/>
    <w:lvl w:ilvl="0" w:tplc="1882AD10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B421A"/>
    <w:multiLevelType w:val="hybridMultilevel"/>
    <w:tmpl w:val="409C26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7566B"/>
    <w:multiLevelType w:val="hybridMultilevel"/>
    <w:tmpl w:val="08FE3954"/>
    <w:lvl w:ilvl="0" w:tplc="04160017">
      <w:start w:val="1"/>
      <w:numFmt w:val="lowerLetter"/>
      <w:lvlText w:val="%1)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AE449C2"/>
    <w:multiLevelType w:val="hybridMultilevel"/>
    <w:tmpl w:val="71F06F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5"/>
  </w:num>
  <w:num w:numId="3">
    <w:abstractNumId w:val="26"/>
  </w:num>
  <w:num w:numId="4">
    <w:abstractNumId w:val="32"/>
  </w:num>
  <w:num w:numId="5">
    <w:abstractNumId w:val="28"/>
  </w:num>
  <w:num w:numId="6">
    <w:abstractNumId w:val="21"/>
  </w:num>
  <w:num w:numId="7">
    <w:abstractNumId w:val="31"/>
  </w:num>
  <w:num w:numId="8">
    <w:abstractNumId w:val="17"/>
  </w:num>
  <w:num w:numId="9">
    <w:abstractNumId w:val="10"/>
  </w:num>
  <w:num w:numId="10">
    <w:abstractNumId w:val="27"/>
  </w:num>
  <w:num w:numId="11">
    <w:abstractNumId w:val="9"/>
  </w:num>
  <w:num w:numId="12">
    <w:abstractNumId w:val="22"/>
  </w:num>
  <w:num w:numId="13">
    <w:abstractNumId w:val="33"/>
  </w:num>
  <w:num w:numId="14">
    <w:abstractNumId w:val="11"/>
  </w:num>
  <w:num w:numId="15">
    <w:abstractNumId w:val="24"/>
  </w:num>
  <w:num w:numId="16">
    <w:abstractNumId w:val="12"/>
  </w:num>
  <w:num w:numId="17">
    <w:abstractNumId w:val="25"/>
  </w:num>
  <w:num w:numId="18">
    <w:abstractNumId w:val="20"/>
  </w:num>
  <w:num w:numId="19">
    <w:abstractNumId w:val="23"/>
  </w:num>
  <w:num w:numId="20">
    <w:abstractNumId w:val="14"/>
  </w:num>
  <w:num w:numId="21">
    <w:abstractNumId w:val="16"/>
  </w:num>
  <w:num w:numId="22">
    <w:abstractNumId w:val="19"/>
  </w:num>
  <w:num w:numId="23">
    <w:abstractNumId w:val="8"/>
  </w:num>
  <w:num w:numId="24">
    <w:abstractNumId w:val="18"/>
  </w:num>
  <w:num w:numId="25">
    <w:abstractNumId w:val="30"/>
  </w:num>
  <w:num w:numId="26">
    <w:abstractNumId w:val="29"/>
  </w:num>
  <w:num w:numId="2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D3"/>
    <w:rsid w:val="000149B0"/>
    <w:rsid w:val="0002463D"/>
    <w:rsid w:val="00024E56"/>
    <w:rsid w:val="00033D81"/>
    <w:rsid w:val="00034A13"/>
    <w:rsid w:val="0004200F"/>
    <w:rsid w:val="000420BE"/>
    <w:rsid w:val="00053027"/>
    <w:rsid w:val="000544BF"/>
    <w:rsid w:val="0005467B"/>
    <w:rsid w:val="0005596F"/>
    <w:rsid w:val="00062236"/>
    <w:rsid w:val="0006263B"/>
    <w:rsid w:val="00064633"/>
    <w:rsid w:val="00064A5F"/>
    <w:rsid w:val="00065938"/>
    <w:rsid w:val="000705D0"/>
    <w:rsid w:val="00071F32"/>
    <w:rsid w:val="00074ED2"/>
    <w:rsid w:val="0008601B"/>
    <w:rsid w:val="0008757D"/>
    <w:rsid w:val="0009033F"/>
    <w:rsid w:val="0009106C"/>
    <w:rsid w:val="00097A2E"/>
    <w:rsid w:val="000B2739"/>
    <w:rsid w:val="000B2FBB"/>
    <w:rsid w:val="000C10A2"/>
    <w:rsid w:val="000C3DDB"/>
    <w:rsid w:val="000C591E"/>
    <w:rsid w:val="000C63FB"/>
    <w:rsid w:val="000C707A"/>
    <w:rsid w:val="000C75CB"/>
    <w:rsid w:val="000C7668"/>
    <w:rsid w:val="000D29C1"/>
    <w:rsid w:val="000D7E53"/>
    <w:rsid w:val="000E4725"/>
    <w:rsid w:val="000E4797"/>
    <w:rsid w:val="000F2EC0"/>
    <w:rsid w:val="000F7E4D"/>
    <w:rsid w:val="001053D6"/>
    <w:rsid w:val="00111675"/>
    <w:rsid w:val="00112EEE"/>
    <w:rsid w:val="00113364"/>
    <w:rsid w:val="00122320"/>
    <w:rsid w:val="001257A7"/>
    <w:rsid w:val="00133DB2"/>
    <w:rsid w:val="00136CD5"/>
    <w:rsid w:val="00142A73"/>
    <w:rsid w:val="00144668"/>
    <w:rsid w:val="00155616"/>
    <w:rsid w:val="001559D6"/>
    <w:rsid w:val="00161973"/>
    <w:rsid w:val="0016466A"/>
    <w:rsid w:val="00165423"/>
    <w:rsid w:val="00166D24"/>
    <w:rsid w:val="00171C04"/>
    <w:rsid w:val="00173B71"/>
    <w:rsid w:val="001771AE"/>
    <w:rsid w:val="00184CF7"/>
    <w:rsid w:val="00187273"/>
    <w:rsid w:val="001910BC"/>
    <w:rsid w:val="001B03B4"/>
    <w:rsid w:val="001B7B9D"/>
    <w:rsid w:val="001C3AFE"/>
    <w:rsid w:val="001C7726"/>
    <w:rsid w:val="001D566E"/>
    <w:rsid w:val="001E6462"/>
    <w:rsid w:val="001F039D"/>
    <w:rsid w:val="001F33D1"/>
    <w:rsid w:val="001F6CD3"/>
    <w:rsid w:val="001F74E0"/>
    <w:rsid w:val="002025BF"/>
    <w:rsid w:val="00205078"/>
    <w:rsid w:val="00206213"/>
    <w:rsid w:val="00214AB9"/>
    <w:rsid w:val="00216553"/>
    <w:rsid w:val="00216A53"/>
    <w:rsid w:val="00217CAF"/>
    <w:rsid w:val="002204D9"/>
    <w:rsid w:val="00222F0A"/>
    <w:rsid w:val="002230DF"/>
    <w:rsid w:val="0022408F"/>
    <w:rsid w:val="002251A0"/>
    <w:rsid w:val="0023425B"/>
    <w:rsid w:val="00234918"/>
    <w:rsid w:val="00236919"/>
    <w:rsid w:val="00245F61"/>
    <w:rsid w:val="002515E1"/>
    <w:rsid w:val="00251B45"/>
    <w:rsid w:val="00255376"/>
    <w:rsid w:val="002561B9"/>
    <w:rsid w:val="00261EFF"/>
    <w:rsid w:val="00262031"/>
    <w:rsid w:val="00270A39"/>
    <w:rsid w:val="002715EA"/>
    <w:rsid w:val="00271B34"/>
    <w:rsid w:val="002731C5"/>
    <w:rsid w:val="002804AD"/>
    <w:rsid w:val="00280F44"/>
    <w:rsid w:val="002831F2"/>
    <w:rsid w:val="0028620D"/>
    <w:rsid w:val="00287381"/>
    <w:rsid w:val="0029015B"/>
    <w:rsid w:val="002A369F"/>
    <w:rsid w:val="002A5694"/>
    <w:rsid w:val="002A59D1"/>
    <w:rsid w:val="002B10CD"/>
    <w:rsid w:val="002B1825"/>
    <w:rsid w:val="002B7870"/>
    <w:rsid w:val="002C19F6"/>
    <w:rsid w:val="002C1CC7"/>
    <w:rsid w:val="002C2682"/>
    <w:rsid w:val="002C2B83"/>
    <w:rsid w:val="002C367C"/>
    <w:rsid w:val="002D251A"/>
    <w:rsid w:val="002D2DA9"/>
    <w:rsid w:val="002D6627"/>
    <w:rsid w:val="002E34BC"/>
    <w:rsid w:val="002E4648"/>
    <w:rsid w:val="002E6634"/>
    <w:rsid w:val="002F4A6F"/>
    <w:rsid w:val="002F7268"/>
    <w:rsid w:val="003016C9"/>
    <w:rsid w:val="003020F1"/>
    <w:rsid w:val="0030604B"/>
    <w:rsid w:val="003117FC"/>
    <w:rsid w:val="0031225F"/>
    <w:rsid w:val="00313D4B"/>
    <w:rsid w:val="003161D1"/>
    <w:rsid w:val="003179EF"/>
    <w:rsid w:val="00317B58"/>
    <w:rsid w:val="00324A3E"/>
    <w:rsid w:val="00325412"/>
    <w:rsid w:val="003268C6"/>
    <w:rsid w:val="00327091"/>
    <w:rsid w:val="0032710A"/>
    <w:rsid w:val="00334CEB"/>
    <w:rsid w:val="00336F58"/>
    <w:rsid w:val="0034270E"/>
    <w:rsid w:val="003448BE"/>
    <w:rsid w:val="00350B32"/>
    <w:rsid w:val="00352680"/>
    <w:rsid w:val="00362323"/>
    <w:rsid w:val="00364343"/>
    <w:rsid w:val="00371D72"/>
    <w:rsid w:val="003751C9"/>
    <w:rsid w:val="003802B2"/>
    <w:rsid w:val="00380EDE"/>
    <w:rsid w:val="003839AC"/>
    <w:rsid w:val="00387C1A"/>
    <w:rsid w:val="003926D1"/>
    <w:rsid w:val="00393373"/>
    <w:rsid w:val="00393A5A"/>
    <w:rsid w:val="00393E4D"/>
    <w:rsid w:val="003945C9"/>
    <w:rsid w:val="00395ED7"/>
    <w:rsid w:val="00396C8E"/>
    <w:rsid w:val="003A2487"/>
    <w:rsid w:val="003A320B"/>
    <w:rsid w:val="003A4F8B"/>
    <w:rsid w:val="003A506A"/>
    <w:rsid w:val="003A5BF0"/>
    <w:rsid w:val="003A7543"/>
    <w:rsid w:val="003B100A"/>
    <w:rsid w:val="003B6834"/>
    <w:rsid w:val="003C37AC"/>
    <w:rsid w:val="003C4E62"/>
    <w:rsid w:val="003D1452"/>
    <w:rsid w:val="003D3507"/>
    <w:rsid w:val="003E03A0"/>
    <w:rsid w:val="003E1692"/>
    <w:rsid w:val="003E79F8"/>
    <w:rsid w:val="003F58BF"/>
    <w:rsid w:val="003F5EC6"/>
    <w:rsid w:val="003F66F9"/>
    <w:rsid w:val="003F714C"/>
    <w:rsid w:val="00401A9B"/>
    <w:rsid w:val="00402FC3"/>
    <w:rsid w:val="00405900"/>
    <w:rsid w:val="00405B4F"/>
    <w:rsid w:val="00405DA6"/>
    <w:rsid w:val="004062BA"/>
    <w:rsid w:val="00406F84"/>
    <w:rsid w:val="004111B5"/>
    <w:rsid w:val="00414DDB"/>
    <w:rsid w:val="00421F93"/>
    <w:rsid w:val="0042469B"/>
    <w:rsid w:val="00426AC1"/>
    <w:rsid w:val="00431D84"/>
    <w:rsid w:val="00444731"/>
    <w:rsid w:val="00444C03"/>
    <w:rsid w:val="0045015B"/>
    <w:rsid w:val="0045136E"/>
    <w:rsid w:val="00453E19"/>
    <w:rsid w:val="00465994"/>
    <w:rsid w:val="00467043"/>
    <w:rsid w:val="0047342D"/>
    <w:rsid w:val="00475109"/>
    <w:rsid w:val="00475F36"/>
    <w:rsid w:val="0049624C"/>
    <w:rsid w:val="004978BB"/>
    <w:rsid w:val="004A3743"/>
    <w:rsid w:val="004A7182"/>
    <w:rsid w:val="004A7EF5"/>
    <w:rsid w:val="004B27F2"/>
    <w:rsid w:val="004B5102"/>
    <w:rsid w:val="004B5193"/>
    <w:rsid w:val="004C4A93"/>
    <w:rsid w:val="004C57EA"/>
    <w:rsid w:val="004C6C56"/>
    <w:rsid w:val="004D19DE"/>
    <w:rsid w:val="004D2190"/>
    <w:rsid w:val="004D2C1D"/>
    <w:rsid w:val="004D5206"/>
    <w:rsid w:val="004D6A80"/>
    <w:rsid w:val="004E43AF"/>
    <w:rsid w:val="004E5691"/>
    <w:rsid w:val="004F4D60"/>
    <w:rsid w:val="004F633B"/>
    <w:rsid w:val="00501453"/>
    <w:rsid w:val="00506BB9"/>
    <w:rsid w:val="00507778"/>
    <w:rsid w:val="00507EFC"/>
    <w:rsid w:val="00512102"/>
    <w:rsid w:val="005162AF"/>
    <w:rsid w:val="005212FA"/>
    <w:rsid w:val="00523268"/>
    <w:rsid w:val="00527253"/>
    <w:rsid w:val="005309BB"/>
    <w:rsid w:val="00532566"/>
    <w:rsid w:val="0053611A"/>
    <w:rsid w:val="00536170"/>
    <w:rsid w:val="005375E8"/>
    <w:rsid w:val="005412A6"/>
    <w:rsid w:val="00543BFC"/>
    <w:rsid w:val="00544563"/>
    <w:rsid w:val="0055220C"/>
    <w:rsid w:val="00554E00"/>
    <w:rsid w:val="00557140"/>
    <w:rsid w:val="0056035F"/>
    <w:rsid w:val="00564714"/>
    <w:rsid w:val="00572BD9"/>
    <w:rsid w:val="0057343B"/>
    <w:rsid w:val="005827D7"/>
    <w:rsid w:val="00584D6F"/>
    <w:rsid w:val="0058546F"/>
    <w:rsid w:val="005872D0"/>
    <w:rsid w:val="005876DC"/>
    <w:rsid w:val="005930FC"/>
    <w:rsid w:val="00593A2C"/>
    <w:rsid w:val="005942B4"/>
    <w:rsid w:val="00594735"/>
    <w:rsid w:val="00595265"/>
    <w:rsid w:val="005A006D"/>
    <w:rsid w:val="005A0220"/>
    <w:rsid w:val="005A0C5B"/>
    <w:rsid w:val="005A3D67"/>
    <w:rsid w:val="005A4E22"/>
    <w:rsid w:val="005A71DC"/>
    <w:rsid w:val="005A7DBE"/>
    <w:rsid w:val="005B3B7E"/>
    <w:rsid w:val="005B3F98"/>
    <w:rsid w:val="005C5728"/>
    <w:rsid w:val="005C78B9"/>
    <w:rsid w:val="005D6D03"/>
    <w:rsid w:val="005E617F"/>
    <w:rsid w:val="005F029A"/>
    <w:rsid w:val="005F3245"/>
    <w:rsid w:val="006125B8"/>
    <w:rsid w:val="00617219"/>
    <w:rsid w:val="00622639"/>
    <w:rsid w:val="006271B4"/>
    <w:rsid w:val="00631564"/>
    <w:rsid w:val="00631790"/>
    <w:rsid w:val="00636045"/>
    <w:rsid w:val="006371B2"/>
    <w:rsid w:val="006372B2"/>
    <w:rsid w:val="006375D1"/>
    <w:rsid w:val="0064266D"/>
    <w:rsid w:val="006430F8"/>
    <w:rsid w:val="00644C97"/>
    <w:rsid w:val="006577D2"/>
    <w:rsid w:val="006603DC"/>
    <w:rsid w:val="00662D89"/>
    <w:rsid w:val="00666DAB"/>
    <w:rsid w:val="0067075C"/>
    <w:rsid w:val="006717D6"/>
    <w:rsid w:val="00671AF8"/>
    <w:rsid w:val="00672040"/>
    <w:rsid w:val="006728EF"/>
    <w:rsid w:val="006770F0"/>
    <w:rsid w:val="0068613D"/>
    <w:rsid w:val="006869B2"/>
    <w:rsid w:val="00686FC5"/>
    <w:rsid w:val="006920FD"/>
    <w:rsid w:val="006A08CD"/>
    <w:rsid w:val="006A45C1"/>
    <w:rsid w:val="006B3609"/>
    <w:rsid w:val="006D0F96"/>
    <w:rsid w:val="006D142B"/>
    <w:rsid w:val="006D486A"/>
    <w:rsid w:val="006D72AE"/>
    <w:rsid w:val="006D7CF5"/>
    <w:rsid w:val="006E64CA"/>
    <w:rsid w:val="006E7EDC"/>
    <w:rsid w:val="006F68B3"/>
    <w:rsid w:val="007003FD"/>
    <w:rsid w:val="00700404"/>
    <w:rsid w:val="007013E0"/>
    <w:rsid w:val="00701E59"/>
    <w:rsid w:val="00703E37"/>
    <w:rsid w:val="00707283"/>
    <w:rsid w:val="00710BBF"/>
    <w:rsid w:val="00711C01"/>
    <w:rsid w:val="007179D3"/>
    <w:rsid w:val="00730448"/>
    <w:rsid w:val="00730B37"/>
    <w:rsid w:val="00732CB2"/>
    <w:rsid w:val="00733AA1"/>
    <w:rsid w:val="007348EB"/>
    <w:rsid w:val="00735FEF"/>
    <w:rsid w:val="00742335"/>
    <w:rsid w:val="0075406C"/>
    <w:rsid w:val="0076340D"/>
    <w:rsid w:val="00764004"/>
    <w:rsid w:val="007723BC"/>
    <w:rsid w:val="0077413C"/>
    <w:rsid w:val="00775EC0"/>
    <w:rsid w:val="0077641C"/>
    <w:rsid w:val="0078123C"/>
    <w:rsid w:val="00787CC1"/>
    <w:rsid w:val="00795E0D"/>
    <w:rsid w:val="007A3899"/>
    <w:rsid w:val="007A49AF"/>
    <w:rsid w:val="007A7D33"/>
    <w:rsid w:val="007B0A41"/>
    <w:rsid w:val="007B75A6"/>
    <w:rsid w:val="007C5866"/>
    <w:rsid w:val="007C6C9E"/>
    <w:rsid w:val="007D003D"/>
    <w:rsid w:val="007D5A0A"/>
    <w:rsid w:val="007E182A"/>
    <w:rsid w:val="007E1CF8"/>
    <w:rsid w:val="007E2F79"/>
    <w:rsid w:val="007F130B"/>
    <w:rsid w:val="007F5FBB"/>
    <w:rsid w:val="008000DC"/>
    <w:rsid w:val="00800115"/>
    <w:rsid w:val="00801836"/>
    <w:rsid w:val="008054E7"/>
    <w:rsid w:val="0081075A"/>
    <w:rsid w:val="00814566"/>
    <w:rsid w:val="00814AE4"/>
    <w:rsid w:val="00815867"/>
    <w:rsid w:val="0081616B"/>
    <w:rsid w:val="00817C25"/>
    <w:rsid w:val="008213A3"/>
    <w:rsid w:val="008234E3"/>
    <w:rsid w:val="00826C45"/>
    <w:rsid w:val="00834E48"/>
    <w:rsid w:val="00841E5F"/>
    <w:rsid w:val="00844979"/>
    <w:rsid w:val="00846DEC"/>
    <w:rsid w:val="00847AE0"/>
    <w:rsid w:val="008505D3"/>
    <w:rsid w:val="008522B3"/>
    <w:rsid w:val="00852B20"/>
    <w:rsid w:val="00856C54"/>
    <w:rsid w:val="008624F5"/>
    <w:rsid w:val="00862C0C"/>
    <w:rsid w:val="0086649A"/>
    <w:rsid w:val="008706AE"/>
    <w:rsid w:val="00873ABF"/>
    <w:rsid w:val="008800C1"/>
    <w:rsid w:val="008801C4"/>
    <w:rsid w:val="00881C65"/>
    <w:rsid w:val="00881D7D"/>
    <w:rsid w:val="00882C93"/>
    <w:rsid w:val="00891FA2"/>
    <w:rsid w:val="00892892"/>
    <w:rsid w:val="00894F8F"/>
    <w:rsid w:val="008A11E8"/>
    <w:rsid w:val="008A1DB5"/>
    <w:rsid w:val="008A21E5"/>
    <w:rsid w:val="008B1C1F"/>
    <w:rsid w:val="008B1D76"/>
    <w:rsid w:val="008B6490"/>
    <w:rsid w:val="008C3387"/>
    <w:rsid w:val="008C3BC4"/>
    <w:rsid w:val="008C46F5"/>
    <w:rsid w:val="008C5578"/>
    <w:rsid w:val="008C5948"/>
    <w:rsid w:val="008C7091"/>
    <w:rsid w:val="008C7D22"/>
    <w:rsid w:val="008D1E5F"/>
    <w:rsid w:val="008D2835"/>
    <w:rsid w:val="008D38A4"/>
    <w:rsid w:val="008D44D4"/>
    <w:rsid w:val="008D712B"/>
    <w:rsid w:val="008F433D"/>
    <w:rsid w:val="008F6B73"/>
    <w:rsid w:val="008F7811"/>
    <w:rsid w:val="0090047D"/>
    <w:rsid w:val="00905010"/>
    <w:rsid w:val="00906A4D"/>
    <w:rsid w:val="00910E41"/>
    <w:rsid w:val="00921BE5"/>
    <w:rsid w:val="00924330"/>
    <w:rsid w:val="009259BE"/>
    <w:rsid w:val="00930CFB"/>
    <w:rsid w:val="00933822"/>
    <w:rsid w:val="00933B04"/>
    <w:rsid w:val="009360DD"/>
    <w:rsid w:val="00937589"/>
    <w:rsid w:val="00940880"/>
    <w:rsid w:val="00941E0A"/>
    <w:rsid w:val="00942C93"/>
    <w:rsid w:val="0094459E"/>
    <w:rsid w:val="0094515A"/>
    <w:rsid w:val="00954ED0"/>
    <w:rsid w:val="009562B1"/>
    <w:rsid w:val="00965F97"/>
    <w:rsid w:val="00972964"/>
    <w:rsid w:val="009730EE"/>
    <w:rsid w:val="009732F0"/>
    <w:rsid w:val="00977ECD"/>
    <w:rsid w:val="009838B7"/>
    <w:rsid w:val="00985FF1"/>
    <w:rsid w:val="00995574"/>
    <w:rsid w:val="00997FAB"/>
    <w:rsid w:val="009A019B"/>
    <w:rsid w:val="009A1816"/>
    <w:rsid w:val="009A222D"/>
    <w:rsid w:val="009B595D"/>
    <w:rsid w:val="009B67D8"/>
    <w:rsid w:val="009D0AF7"/>
    <w:rsid w:val="009D109A"/>
    <w:rsid w:val="009D5932"/>
    <w:rsid w:val="009D65E0"/>
    <w:rsid w:val="009E2601"/>
    <w:rsid w:val="009E7F1F"/>
    <w:rsid w:val="009F0486"/>
    <w:rsid w:val="009F2E46"/>
    <w:rsid w:val="009F74BF"/>
    <w:rsid w:val="00A014BA"/>
    <w:rsid w:val="00A04D52"/>
    <w:rsid w:val="00A054F1"/>
    <w:rsid w:val="00A068A3"/>
    <w:rsid w:val="00A06DB8"/>
    <w:rsid w:val="00A141A8"/>
    <w:rsid w:val="00A21449"/>
    <w:rsid w:val="00A22B9D"/>
    <w:rsid w:val="00A31F39"/>
    <w:rsid w:val="00A43305"/>
    <w:rsid w:val="00A46B0D"/>
    <w:rsid w:val="00A5155D"/>
    <w:rsid w:val="00A516C4"/>
    <w:rsid w:val="00A54E1E"/>
    <w:rsid w:val="00A55F1C"/>
    <w:rsid w:val="00A56C35"/>
    <w:rsid w:val="00A570F6"/>
    <w:rsid w:val="00A577A7"/>
    <w:rsid w:val="00A57CA0"/>
    <w:rsid w:val="00A60BA7"/>
    <w:rsid w:val="00A70840"/>
    <w:rsid w:val="00A72C94"/>
    <w:rsid w:val="00A8006E"/>
    <w:rsid w:val="00A8217B"/>
    <w:rsid w:val="00A8292F"/>
    <w:rsid w:val="00A84526"/>
    <w:rsid w:val="00A85750"/>
    <w:rsid w:val="00A86CA7"/>
    <w:rsid w:val="00A92C3A"/>
    <w:rsid w:val="00A96785"/>
    <w:rsid w:val="00A96DD3"/>
    <w:rsid w:val="00AA02AA"/>
    <w:rsid w:val="00AB177A"/>
    <w:rsid w:val="00AB560E"/>
    <w:rsid w:val="00AC58A7"/>
    <w:rsid w:val="00AD06F8"/>
    <w:rsid w:val="00AE6685"/>
    <w:rsid w:val="00AE6B26"/>
    <w:rsid w:val="00AF0973"/>
    <w:rsid w:val="00AF4969"/>
    <w:rsid w:val="00AF5105"/>
    <w:rsid w:val="00B00605"/>
    <w:rsid w:val="00B0254C"/>
    <w:rsid w:val="00B053CC"/>
    <w:rsid w:val="00B076A8"/>
    <w:rsid w:val="00B1158E"/>
    <w:rsid w:val="00B25986"/>
    <w:rsid w:val="00B26A78"/>
    <w:rsid w:val="00B301A7"/>
    <w:rsid w:val="00B32DA4"/>
    <w:rsid w:val="00B33BFA"/>
    <w:rsid w:val="00B34B54"/>
    <w:rsid w:val="00B35A26"/>
    <w:rsid w:val="00B372F5"/>
    <w:rsid w:val="00B408D5"/>
    <w:rsid w:val="00B660D0"/>
    <w:rsid w:val="00B66D0F"/>
    <w:rsid w:val="00B66F06"/>
    <w:rsid w:val="00B714A6"/>
    <w:rsid w:val="00B71FD5"/>
    <w:rsid w:val="00B727A9"/>
    <w:rsid w:val="00B730C3"/>
    <w:rsid w:val="00B764CA"/>
    <w:rsid w:val="00B8296E"/>
    <w:rsid w:val="00B97F1E"/>
    <w:rsid w:val="00BA47D4"/>
    <w:rsid w:val="00BA4CA9"/>
    <w:rsid w:val="00BA6B2F"/>
    <w:rsid w:val="00BB01E3"/>
    <w:rsid w:val="00BB0BD5"/>
    <w:rsid w:val="00BB1AA8"/>
    <w:rsid w:val="00BB3626"/>
    <w:rsid w:val="00BB7561"/>
    <w:rsid w:val="00BC00F9"/>
    <w:rsid w:val="00BC3C17"/>
    <w:rsid w:val="00BC4639"/>
    <w:rsid w:val="00BD3AB1"/>
    <w:rsid w:val="00BD4CCC"/>
    <w:rsid w:val="00BD52B9"/>
    <w:rsid w:val="00BD5EC6"/>
    <w:rsid w:val="00BD61A0"/>
    <w:rsid w:val="00BD7CA9"/>
    <w:rsid w:val="00BE48F0"/>
    <w:rsid w:val="00BE744D"/>
    <w:rsid w:val="00BF351A"/>
    <w:rsid w:val="00BF5529"/>
    <w:rsid w:val="00C0384C"/>
    <w:rsid w:val="00C045C5"/>
    <w:rsid w:val="00C06E40"/>
    <w:rsid w:val="00C17C19"/>
    <w:rsid w:val="00C20847"/>
    <w:rsid w:val="00C254C9"/>
    <w:rsid w:val="00C26622"/>
    <w:rsid w:val="00C35E17"/>
    <w:rsid w:val="00C406EB"/>
    <w:rsid w:val="00C40AB7"/>
    <w:rsid w:val="00C40CCF"/>
    <w:rsid w:val="00C40D1C"/>
    <w:rsid w:val="00C42353"/>
    <w:rsid w:val="00C42A5D"/>
    <w:rsid w:val="00C4532E"/>
    <w:rsid w:val="00C45924"/>
    <w:rsid w:val="00C45D7F"/>
    <w:rsid w:val="00C5471F"/>
    <w:rsid w:val="00C55C37"/>
    <w:rsid w:val="00C61A19"/>
    <w:rsid w:val="00C654E1"/>
    <w:rsid w:val="00C677AA"/>
    <w:rsid w:val="00C906A9"/>
    <w:rsid w:val="00C91317"/>
    <w:rsid w:val="00C91B4F"/>
    <w:rsid w:val="00C9253F"/>
    <w:rsid w:val="00C97D03"/>
    <w:rsid w:val="00CA1D5D"/>
    <w:rsid w:val="00CA2930"/>
    <w:rsid w:val="00CA6F24"/>
    <w:rsid w:val="00CC07BC"/>
    <w:rsid w:val="00CC3E12"/>
    <w:rsid w:val="00CC4973"/>
    <w:rsid w:val="00CC7AA3"/>
    <w:rsid w:val="00CD162A"/>
    <w:rsid w:val="00CD2464"/>
    <w:rsid w:val="00CD3965"/>
    <w:rsid w:val="00CD3F22"/>
    <w:rsid w:val="00CD63C9"/>
    <w:rsid w:val="00CD725F"/>
    <w:rsid w:val="00CE3687"/>
    <w:rsid w:val="00CE5168"/>
    <w:rsid w:val="00CE6E87"/>
    <w:rsid w:val="00CF07A6"/>
    <w:rsid w:val="00CF447B"/>
    <w:rsid w:val="00D0030C"/>
    <w:rsid w:val="00D02C83"/>
    <w:rsid w:val="00D0557D"/>
    <w:rsid w:val="00D06B12"/>
    <w:rsid w:val="00D143FF"/>
    <w:rsid w:val="00D26865"/>
    <w:rsid w:val="00D3007E"/>
    <w:rsid w:val="00D3609E"/>
    <w:rsid w:val="00D37660"/>
    <w:rsid w:val="00D46C74"/>
    <w:rsid w:val="00D46D7D"/>
    <w:rsid w:val="00D47B95"/>
    <w:rsid w:val="00D506CC"/>
    <w:rsid w:val="00D51617"/>
    <w:rsid w:val="00D54FCC"/>
    <w:rsid w:val="00D569E1"/>
    <w:rsid w:val="00D60C62"/>
    <w:rsid w:val="00D64597"/>
    <w:rsid w:val="00D7400B"/>
    <w:rsid w:val="00D74EAA"/>
    <w:rsid w:val="00D75908"/>
    <w:rsid w:val="00D8022F"/>
    <w:rsid w:val="00D80CA7"/>
    <w:rsid w:val="00D86F5F"/>
    <w:rsid w:val="00D9160B"/>
    <w:rsid w:val="00D93A0D"/>
    <w:rsid w:val="00D94C2E"/>
    <w:rsid w:val="00DA553C"/>
    <w:rsid w:val="00DA558F"/>
    <w:rsid w:val="00DB074A"/>
    <w:rsid w:val="00DB4707"/>
    <w:rsid w:val="00DB67B6"/>
    <w:rsid w:val="00DC2A93"/>
    <w:rsid w:val="00DC41EB"/>
    <w:rsid w:val="00DC533E"/>
    <w:rsid w:val="00DD3425"/>
    <w:rsid w:val="00DE0848"/>
    <w:rsid w:val="00DE203F"/>
    <w:rsid w:val="00DE210C"/>
    <w:rsid w:val="00DE24C9"/>
    <w:rsid w:val="00DE24ED"/>
    <w:rsid w:val="00DE359C"/>
    <w:rsid w:val="00DE41D6"/>
    <w:rsid w:val="00DE4CA6"/>
    <w:rsid w:val="00DE553E"/>
    <w:rsid w:val="00DF012E"/>
    <w:rsid w:val="00DF052C"/>
    <w:rsid w:val="00DF5698"/>
    <w:rsid w:val="00E06C5A"/>
    <w:rsid w:val="00E119F5"/>
    <w:rsid w:val="00E130D3"/>
    <w:rsid w:val="00E16F26"/>
    <w:rsid w:val="00E17F45"/>
    <w:rsid w:val="00E22A7A"/>
    <w:rsid w:val="00E276AA"/>
    <w:rsid w:val="00E333BC"/>
    <w:rsid w:val="00E360AF"/>
    <w:rsid w:val="00E37287"/>
    <w:rsid w:val="00E5346B"/>
    <w:rsid w:val="00E56D04"/>
    <w:rsid w:val="00E627AA"/>
    <w:rsid w:val="00E6351C"/>
    <w:rsid w:val="00E64B51"/>
    <w:rsid w:val="00E73044"/>
    <w:rsid w:val="00E73E9E"/>
    <w:rsid w:val="00E77F89"/>
    <w:rsid w:val="00E80930"/>
    <w:rsid w:val="00E8314B"/>
    <w:rsid w:val="00E87762"/>
    <w:rsid w:val="00E9031C"/>
    <w:rsid w:val="00E91728"/>
    <w:rsid w:val="00E95B3A"/>
    <w:rsid w:val="00E95CE9"/>
    <w:rsid w:val="00EA35D7"/>
    <w:rsid w:val="00EA4756"/>
    <w:rsid w:val="00EA49C0"/>
    <w:rsid w:val="00EB05FC"/>
    <w:rsid w:val="00EB22EE"/>
    <w:rsid w:val="00EB7F33"/>
    <w:rsid w:val="00EB7FF8"/>
    <w:rsid w:val="00EC71B4"/>
    <w:rsid w:val="00ED2234"/>
    <w:rsid w:val="00ED3CD0"/>
    <w:rsid w:val="00ED4960"/>
    <w:rsid w:val="00EE3BA7"/>
    <w:rsid w:val="00EE72A5"/>
    <w:rsid w:val="00EF208E"/>
    <w:rsid w:val="00EF3025"/>
    <w:rsid w:val="00F048E4"/>
    <w:rsid w:val="00F04AC2"/>
    <w:rsid w:val="00F07806"/>
    <w:rsid w:val="00F1627F"/>
    <w:rsid w:val="00F17208"/>
    <w:rsid w:val="00F17649"/>
    <w:rsid w:val="00F23BB8"/>
    <w:rsid w:val="00F25FFE"/>
    <w:rsid w:val="00F276EF"/>
    <w:rsid w:val="00F450B1"/>
    <w:rsid w:val="00F538E3"/>
    <w:rsid w:val="00F56ADA"/>
    <w:rsid w:val="00F60836"/>
    <w:rsid w:val="00F61B39"/>
    <w:rsid w:val="00F64022"/>
    <w:rsid w:val="00F64493"/>
    <w:rsid w:val="00F673DB"/>
    <w:rsid w:val="00F67FD5"/>
    <w:rsid w:val="00F82FDA"/>
    <w:rsid w:val="00F83D95"/>
    <w:rsid w:val="00F8512C"/>
    <w:rsid w:val="00F8673B"/>
    <w:rsid w:val="00F868A7"/>
    <w:rsid w:val="00F95F43"/>
    <w:rsid w:val="00FA00C4"/>
    <w:rsid w:val="00FA2058"/>
    <w:rsid w:val="00FA6110"/>
    <w:rsid w:val="00FA684C"/>
    <w:rsid w:val="00FB2622"/>
    <w:rsid w:val="00FB3A18"/>
    <w:rsid w:val="00FB44AB"/>
    <w:rsid w:val="00FB7E5C"/>
    <w:rsid w:val="00FD2847"/>
    <w:rsid w:val="00FD353D"/>
    <w:rsid w:val="00FE39B5"/>
    <w:rsid w:val="00FE3C3A"/>
    <w:rsid w:val="00FF0B2C"/>
    <w:rsid w:val="00FF1CD8"/>
    <w:rsid w:val="00FF4655"/>
    <w:rsid w:val="00FF621C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92AD2"/>
  <w15:docId w15:val="{1810B0D3-C018-4012-AEA1-3C8341CE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5D3"/>
  </w:style>
  <w:style w:type="paragraph" w:styleId="Ttulo1">
    <w:name w:val="heading 1"/>
    <w:basedOn w:val="Normal"/>
    <w:next w:val="Normal"/>
    <w:link w:val="Ttulo1Char"/>
    <w:uiPriority w:val="9"/>
    <w:qFormat/>
    <w:rsid w:val="00D569E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569E1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rsid w:val="00846DEC"/>
    <w:pPr>
      <w:keepNext/>
      <w:keepLines/>
      <w:widowControl w:val="0"/>
      <w:spacing w:before="280" w:after="80" w:line="240" w:lineRule="auto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8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85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8505D3"/>
    <w:rPr>
      <w:color w:val="0000FF"/>
      <w:u w:val="single"/>
    </w:rPr>
  </w:style>
  <w:style w:type="character" w:customStyle="1" w:styleId="apple-converted-space">
    <w:name w:val="apple-converted-space"/>
    <w:basedOn w:val="Fontepargpadro"/>
    <w:qFormat/>
    <w:rsid w:val="008505D3"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01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016C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rsid w:val="00CE6E8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862C0C"/>
  </w:style>
  <w:style w:type="paragraph" w:styleId="Rodap">
    <w:name w:val="footer"/>
    <w:basedOn w:val="Normal"/>
    <w:link w:val="RodapChar"/>
    <w:uiPriority w:val="99"/>
    <w:unhideWhenUsed/>
    <w:rsid w:val="00862C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862C0C"/>
  </w:style>
  <w:style w:type="table" w:styleId="Tabelacomgrade">
    <w:name w:val="Table Grid"/>
    <w:basedOn w:val="Tabelanormal"/>
    <w:uiPriority w:val="59"/>
    <w:rsid w:val="00CD39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pelle">
    <w:name w:val="spelle"/>
    <w:basedOn w:val="Fontepargpadro"/>
    <w:rsid w:val="00A21449"/>
  </w:style>
  <w:style w:type="paragraph" w:customStyle="1" w:styleId="PargrafodaLista1">
    <w:name w:val="Parágrafo da Lista1"/>
    <w:basedOn w:val="Normal"/>
    <w:rsid w:val="00BB0BD5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styleId="Refdecomentrio">
    <w:name w:val="annotation reference"/>
    <w:uiPriority w:val="99"/>
    <w:semiHidden/>
    <w:unhideWhenUsed/>
    <w:qFormat/>
    <w:rsid w:val="00BB0BD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BB0BD5"/>
    <w:pPr>
      <w:suppressAutoHyphens/>
    </w:pPr>
    <w:rPr>
      <w:rFonts w:ascii="Calibri" w:eastAsia="SimSun" w:hAnsi="Calibri" w:cs="Times New Roman"/>
      <w:sz w:val="20"/>
      <w:szCs w:val="20"/>
      <w:lang w:eastAsia="ar-SA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BB0BD5"/>
    <w:rPr>
      <w:rFonts w:ascii="Calibri" w:eastAsia="SimSun" w:hAnsi="Calibri" w:cs="Times New Roman"/>
      <w:sz w:val="20"/>
      <w:szCs w:val="20"/>
      <w:lang w:eastAsia="ar-SA"/>
    </w:rPr>
  </w:style>
  <w:style w:type="paragraph" w:styleId="Subttulo">
    <w:name w:val="Subtitle"/>
    <w:basedOn w:val="Normal"/>
    <w:next w:val="Corpodetexto"/>
    <w:link w:val="SubttuloChar"/>
    <w:uiPriority w:val="11"/>
    <w:qFormat/>
    <w:rsid w:val="003802B2"/>
    <w:pPr>
      <w:keepNext/>
      <w:suppressAutoHyphens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3802B2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nhideWhenUsed/>
    <w:rsid w:val="003802B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802B2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393373"/>
    <w:pPr>
      <w:suppressAutoHyphens w:val="0"/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93373"/>
    <w:rPr>
      <w:rFonts w:ascii="Calibri" w:eastAsia="SimSun" w:hAnsi="Calibri" w:cs="Times New Roman"/>
      <w:b/>
      <w:bCs/>
      <w:sz w:val="20"/>
      <w:szCs w:val="20"/>
      <w:lang w:eastAsia="ar-SA"/>
    </w:rPr>
  </w:style>
  <w:style w:type="paragraph" w:customStyle="1" w:styleId="Standard">
    <w:name w:val="Standard"/>
    <w:rsid w:val="00507EF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ListaColorida-nfase11">
    <w:name w:val="Lista Colorida - Ênfase 11"/>
    <w:basedOn w:val="Standard"/>
    <w:rsid w:val="00507EFC"/>
    <w:pPr>
      <w:ind w:left="720"/>
    </w:pPr>
  </w:style>
  <w:style w:type="paragraph" w:customStyle="1" w:styleId="Default">
    <w:name w:val="Default"/>
    <w:qFormat/>
    <w:rsid w:val="00507EF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color w:val="000000"/>
      <w:kern w:val="3"/>
      <w:sz w:val="24"/>
      <w:szCs w:val="24"/>
      <w:lang w:eastAsia="zh-CN"/>
    </w:rPr>
  </w:style>
  <w:style w:type="character" w:customStyle="1" w:styleId="StrongEmphasis">
    <w:name w:val="Strong Emphasis"/>
    <w:rsid w:val="00507EFC"/>
    <w:rPr>
      <w:b/>
      <w:bCs/>
    </w:rPr>
  </w:style>
  <w:style w:type="character" w:styleId="nfaseSutil">
    <w:name w:val="Subtle Emphasis"/>
    <w:basedOn w:val="Fontepargpadro"/>
    <w:uiPriority w:val="19"/>
    <w:qFormat/>
    <w:rsid w:val="005412A6"/>
    <w:rPr>
      <w:i/>
      <w:iCs/>
      <w:color w:val="808080" w:themeColor="text1" w:themeTint="7F"/>
    </w:rPr>
  </w:style>
  <w:style w:type="table" w:customStyle="1" w:styleId="SombreamentoClaro1">
    <w:name w:val="Sombreamento Claro1"/>
    <w:basedOn w:val="Tabelanormal"/>
    <w:uiPriority w:val="60"/>
    <w:rsid w:val="003427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GradeClara1">
    <w:name w:val="Grade Clara1"/>
    <w:basedOn w:val="Tabelanormal"/>
    <w:uiPriority w:val="62"/>
    <w:rsid w:val="0034270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numbering" w:customStyle="1" w:styleId="EstiloImportado1">
    <w:name w:val="Estilo Importado 1"/>
    <w:rsid w:val="00847AE0"/>
    <w:pPr>
      <w:numPr>
        <w:numId w:val="2"/>
      </w:numPr>
    </w:pPr>
  </w:style>
  <w:style w:type="paragraph" w:customStyle="1" w:styleId="xmsolistparagraph">
    <w:name w:val="x_msolistparagraph"/>
    <w:basedOn w:val="Normal"/>
    <w:rsid w:val="00921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0626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06263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A10">
    <w:name w:val="A10"/>
    <w:uiPriority w:val="99"/>
    <w:rsid w:val="0006263B"/>
    <w:rPr>
      <w:rFonts w:cs="SBUNMJ+Myriad-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D56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qFormat/>
    <w:rsid w:val="00D56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qFormat/>
    <w:rsid w:val="00846DEC"/>
    <w:rPr>
      <w:rFonts w:ascii="Times New Roman" w:eastAsia="Times New Roman" w:hAnsi="Times New Roman" w:cs="Times New Roman"/>
      <w:b/>
      <w:color w:val="000000"/>
      <w:sz w:val="28"/>
      <w:szCs w:val="28"/>
      <w:lang w:val="en-US"/>
    </w:rPr>
  </w:style>
  <w:style w:type="character" w:styleId="Forte">
    <w:name w:val="Strong"/>
    <w:basedOn w:val="Fontepargpadro"/>
    <w:uiPriority w:val="22"/>
    <w:qFormat/>
    <w:rsid w:val="00846DEC"/>
    <w:rPr>
      <w:b/>
      <w:bCs/>
    </w:rPr>
  </w:style>
  <w:style w:type="character" w:customStyle="1" w:styleId="LinkdaInternet">
    <w:name w:val="Link da Internet"/>
    <w:basedOn w:val="Fontepargpadro"/>
    <w:uiPriority w:val="99"/>
    <w:unhideWhenUsed/>
    <w:rsid w:val="00846DEC"/>
    <w:rPr>
      <w:color w:val="0563C1" w:themeColor="hyperlink"/>
      <w:u w:val="single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qFormat/>
    <w:rsid w:val="00846DE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oPendente1">
    <w:name w:val="Menção Pendente1"/>
    <w:basedOn w:val="Fontepargpadro"/>
    <w:uiPriority w:val="99"/>
    <w:qFormat/>
    <w:rsid w:val="00846DEC"/>
    <w:rPr>
      <w:color w:val="808080"/>
      <w:shd w:val="clear" w:color="auto" w:fill="E6E6E6"/>
    </w:rPr>
  </w:style>
  <w:style w:type="character" w:customStyle="1" w:styleId="ListLabel1">
    <w:name w:val="ListLabel 1"/>
    <w:qFormat/>
    <w:rsid w:val="00846DEC"/>
    <w:rPr>
      <w:rFonts w:ascii="Arial" w:eastAsia="Arial" w:hAnsi="Arial" w:cs="Arial"/>
    </w:rPr>
  </w:style>
  <w:style w:type="character" w:customStyle="1" w:styleId="ListLabel2">
    <w:name w:val="ListLabel 2"/>
    <w:qFormat/>
    <w:rsid w:val="00846DEC"/>
    <w:rPr>
      <w:rFonts w:eastAsia="Arial" w:cs="Arial"/>
    </w:rPr>
  </w:style>
  <w:style w:type="character" w:customStyle="1" w:styleId="ListLabel3">
    <w:name w:val="ListLabel 3"/>
    <w:qFormat/>
    <w:rsid w:val="00846DEC"/>
    <w:rPr>
      <w:rFonts w:eastAsia="Arial" w:cs="Arial"/>
    </w:rPr>
  </w:style>
  <w:style w:type="character" w:customStyle="1" w:styleId="ListLabel4">
    <w:name w:val="ListLabel 4"/>
    <w:qFormat/>
    <w:rsid w:val="00846DEC"/>
    <w:rPr>
      <w:rFonts w:eastAsia="Arial" w:cs="Arial"/>
    </w:rPr>
  </w:style>
  <w:style w:type="character" w:customStyle="1" w:styleId="ListLabel5">
    <w:name w:val="ListLabel 5"/>
    <w:qFormat/>
    <w:rsid w:val="00846DEC"/>
    <w:rPr>
      <w:rFonts w:eastAsia="Arial" w:cs="Arial"/>
    </w:rPr>
  </w:style>
  <w:style w:type="character" w:customStyle="1" w:styleId="ListLabel6">
    <w:name w:val="ListLabel 6"/>
    <w:qFormat/>
    <w:rsid w:val="00846DEC"/>
    <w:rPr>
      <w:rFonts w:eastAsia="Arial" w:cs="Arial"/>
    </w:rPr>
  </w:style>
  <w:style w:type="character" w:customStyle="1" w:styleId="ListLabel7">
    <w:name w:val="ListLabel 7"/>
    <w:qFormat/>
    <w:rsid w:val="00846DEC"/>
    <w:rPr>
      <w:rFonts w:eastAsia="Arial" w:cs="Arial"/>
    </w:rPr>
  </w:style>
  <w:style w:type="character" w:customStyle="1" w:styleId="ListLabel8">
    <w:name w:val="ListLabel 8"/>
    <w:qFormat/>
    <w:rsid w:val="00846DEC"/>
    <w:rPr>
      <w:rFonts w:eastAsia="Arial" w:cs="Arial"/>
    </w:rPr>
  </w:style>
  <w:style w:type="character" w:customStyle="1" w:styleId="ListLabel9">
    <w:name w:val="ListLabel 9"/>
    <w:qFormat/>
    <w:rsid w:val="00846DEC"/>
    <w:rPr>
      <w:rFonts w:eastAsia="Arial" w:cs="Arial"/>
    </w:rPr>
  </w:style>
  <w:style w:type="character" w:customStyle="1" w:styleId="ListLabel10">
    <w:name w:val="ListLabel 10"/>
    <w:qFormat/>
    <w:rsid w:val="00846DEC"/>
    <w:rPr>
      <w:rFonts w:eastAsia="Arial" w:cs="Arial"/>
      <w:color w:val="000000"/>
      <w:position w:val="0"/>
      <w:sz w:val="24"/>
      <w:highlight w:val="white"/>
      <w:vertAlign w:val="baseline"/>
    </w:rPr>
  </w:style>
  <w:style w:type="character" w:customStyle="1" w:styleId="ListLabel11">
    <w:name w:val="ListLabel 11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2">
    <w:name w:val="ListLabel 12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3">
    <w:name w:val="ListLabel 13"/>
    <w:qFormat/>
    <w:rsid w:val="00846DEC"/>
    <w:rPr>
      <w:rFonts w:eastAsia="Arial" w:cs="Arial"/>
      <w:color w:val="000000"/>
      <w:position w:val="0"/>
      <w:sz w:val="24"/>
      <w:highlight w:val="white"/>
      <w:vertAlign w:val="baseline"/>
    </w:rPr>
  </w:style>
  <w:style w:type="character" w:customStyle="1" w:styleId="ListLabel14">
    <w:name w:val="ListLabel 14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5">
    <w:name w:val="ListLabel 15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6">
    <w:name w:val="ListLabel 16"/>
    <w:qFormat/>
    <w:rsid w:val="00846DEC"/>
    <w:rPr>
      <w:rFonts w:eastAsia="Arial" w:cs="Arial"/>
      <w:color w:val="000000"/>
      <w:position w:val="0"/>
      <w:sz w:val="24"/>
      <w:highlight w:val="white"/>
      <w:vertAlign w:val="baseline"/>
    </w:rPr>
  </w:style>
  <w:style w:type="character" w:customStyle="1" w:styleId="ListLabel17">
    <w:name w:val="ListLabel 17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8">
    <w:name w:val="ListLabel 18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19">
    <w:name w:val="ListLabel 19"/>
    <w:qFormat/>
    <w:rsid w:val="00846DEC"/>
    <w:rPr>
      <w:rFonts w:ascii="Arial" w:hAnsi="Arial"/>
      <w:u w:val="none"/>
    </w:rPr>
  </w:style>
  <w:style w:type="character" w:customStyle="1" w:styleId="ListLabel20">
    <w:name w:val="ListLabel 20"/>
    <w:qFormat/>
    <w:rsid w:val="00846DEC"/>
    <w:rPr>
      <w:u w:val="none"/>
    </w:rPr>
  </w:style>
  <w:style w:type="character" w:customStyle="1" w:styleId="ListLabel21">
    <w:name w:val="ListLabel 21"/>
    <w:qFormat/>
    <w:rsid w:val="00846DEC"/>
    <w:rPr>
      <w:u w:val="none"/>
    </w:rPr>
  </w:style>
  <w:style w:type="character" w:customStyle="1" w:styleId="ListLabel22">
    <w:name w:val="ListLabel 22"/>
    <w:qFormat/>
    <w:rsid w:val="00846DEC"/>
    <w:rPr>
      <w:u w:val="none"/>
    </w:rPr>
  </w:style>
  <w:style w:type="character" w:customStyle="1" w:styleId="ListLabel23">
    <w:name w:val="ListLabel 23"/>
    <w:qFormat/>
    <w:rsid w:val="00846DEC"/>
    <w:rPr>
      <w:u w:val="none"/>
    </w:rPr>
  </w:style>
  <w:style w:type="character" w:customStyle="1" w:styleId="ListLabel24">
    <w:name w:val="ListLabel 24"/>
    <w:qFormat/>
    <w:rsid w:val="00846DEC"/>
    <w:rPr>
      <w:u w:val="none"/>
    </w:rPr>
  </w:style>
  <w:style w:type="character" w:customStyle="1" w:styleId="ListLabel25">
    <w:name w:val="ListLabel 25"/>
    <w:qFormat/>
    <w:rsid w:val="00846DEC"/>
    <w:rPr>
      <w:u w:val="none"/>
    </w:rPr>
  </w:style>
  <w:style w:type="character" w:customStyle="1" w:styleId="ListLabel26">
    <w:name w:val="ListLabel 26"/>
    <w:qFormat/>
    <w:rsid w:val="00846DEC"/>
    <w:rPr>
      <w:u w:val="none"/>
    </w:rPr>
  </w:style>
  <w:style w:type="character" w:customStyle="1" w:styleId="ListLabel27">
    <w:name w:val="ListLabel 27"/>
    <w:qFormat/>
    <w:rsid w:val="00846DEC"/>
    <w:rPr>
      <w:u w:val="none"/>
    </w:rPr>
  </w:style>
  <w:style w:type="character" w:customStyle="1" w:styleId="ListLabel28">
    <w:name w:val="ListLabel 28"/>
    <w:qFormat/>
    <w:rsid w:val="00846DEC"/>
    <w:rPr>
      <w:rFonts w:ascii="Arial" w:eastAsia="Arial" w:hAnsi="Arial" w:cs="Arial"/>
      <w:position w:val="0"/>
      <w:sz w:val="24"/>
      <w:vertAlign w:val="baseline"/>
    </w:rPr>
  </w:style>
  <w:style w:type="character" w:customStyle="1" w:styleId="ListLabel29">
    <w:name w:val="ListLabel 29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0">
    <w:name w:val="ListLabel 30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1">
    <w:name w:val="ListLabel 31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2">
    <w:name w:val="ListLabel 32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3">
    <w:name w:val="ListLabel 33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4">
    <w:name w:val="ListLabel 34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5">
    <w:name w:val="ListLabel 35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6">
    <w:name w:val="ListLabel 36"/>
    <w:qFormat/>
    <w:rsid w:val="00846DEC"/>
    <w:rPr>
      <w:rFonts w:eastAsia="Arial" w:cs="Arial"/>
      <w:position w:val="0"/>
      <w:sz w:val="24"/>
      <w:vertAlign w:val="baseline"/>
    </w:rPr>
  </w:style>
  <w:style w:type="character" w:customStyle="1" w:styleId="ListLabel37">
    <w:name w:val="ListLabel 37"/>
    <w:qFormat/>
    <w:rsid w:val="00846DEC"/>
    <w:rPr>
      <w:rFonts w:cs="Courier New"/>
    </w:rPr>
  </w:style>
  <w:style w:type="character" w:customStyle="1" w:styleId="ListLabel38">
    <w:name w:val="ListLabel 38"/>
    <w:qFormat/>
    <w:rsid w:val="00846DEC"/>
    <w:rPr>
      <w:rFonts w:cs="Courier New"/>
    </w:rPr>
  </w:style>
  <w:style w:type="character" w:customStyle="1" w:styleId="ListLabel39">
    <w:name w:val="ListLabel 39"/>
    <w:qFormat/>
    <w:rsid w:val="00846DEC"/>
    <w:rPr>
      <w:rFonts w:cs="Courier New"/>
    </w:rPr>
  </w:style>
  <w:style w:type="character" w:customStyle="1" w:styleId="ListLabel40">
    <w:name w:val="ListLabel 40"/>
    <w:qFormat/>
    <w:rsid w:val="00846DEC"/>
    <w:rPr>
      <w:rFonts w:cs="Courier New"/>
    </w:rPr>
  </w:style>
  <w:style w:type="character" w:customStyle="1" w:styleId="ListLabel41">
    <w:name w:val="ListLabel 41"/>
    <w:qFormat/>
    <w:rsid w:val="00846DEC"/>
    <w:rPr>
      <w:rFonts w:cs="Courier New"/>
    </w:rPr>
  </w:style>
  <w:style w:type="character" w:customStyle="1" w:styleId="ListLabel42">
    <w:name w:val="ListLabel 42"/>
    <w:qFormat/>
    <w:rsid w:val="00846DEC"/>
    <w:rPr>
      <w:rFonts w:cs="Courier New"/>
    </w:rPr>
  </w:style>
  <w:style w:type="character" w:customStyle="1" w:styleId="ListLabel43">
    <w:name w:val="ListLabel 43"/>
    <w:qFormat/>
    <w:rsid w:val="00846DEC"/>
    <w:rPr>
      <w:rFonts w:eastAsia="Arial" w:cs="Arial"/>
      <w:u w:val="none"/>
    </w:rPr>
  </w:style>
  <w:style w:type="character" w:customStyle="1" w:styleId="ListLabel44">
    <w:name w:val="ListLabel 44"/>
    <w:qFormat/>
    <w:rsid w:val="00846DEC"/>
    <w:rPr>
      <w:rFonts w:eastAsia="Arial" w:cs="Arial"/>
      <w:u w:val="none"/>
    </w:rPr>
  </w:style>
  <w:style w:type="character" w:customStyle="1" w:styleId="ListLabel45">
    <w:name w:val="ListLabel 45"/>
    <w:qFormat/>
    <w:rsid w:val="00846DEC"/>
    <w:rPr>
      <w:rFonts w:eastAsia="Arial" w:cs="Arial"/>
      <w:u w:val="none"/>
    </w:rPr>
  </w:style>
  <w:style w:type="character" w:customStyle="1" w:styleId="ListLabel46">
    <w:name w:val="ListLabel 46"/>
    <w:qFormat/>
    <w:rsid w:val="00846DEC"/>
    <w:rPr>
      <w:rFonts w:eastAsia="Arial" w:cs="Arial"/>
      <w:u w:val="none"/>
    </w:rPr>
  </w:style>
  <w:style w:type="character" w:customStyle="1" w:styleId="ListLabel47">
    <w:name w:val="ListLabel 47"/>
    <w:qFormat/>
    <w:rsid w:val="00846DEC"/>
    <w:rPr>
      <w:rFonts w:eastAsia="Arial" w:cs="Arial"/>
      <w:u w:val="none"/>
    </w:rPr>
  </w:style>
  <w:style w:type="character" w:customStyle="1" w:styleId="ListLabel48">
    <w:name w:val="ListLabel 48"/>
    <w:qFormat/>
    <w:rsid w:val="00846DEC"/>
    <w:rPr>
      <w:rFonts w:eastAsia="Arial" w:cs="Arial"/>
      <w:u w:val="none"/>
    </w:rPr>
  </w:style>
  <w:style w:type="character" w:customStyle="1" w:styleId="ListLabel49">
    <w:name w:val="ListLabel 49"/>
    <w:qFormat/>
    <w:rsid w:val="00846DEC"/>
    <w:rPr>
      <w:rFonts w:eastAsia="Arial" w:cs="Arial"/>
      <w:u w:val="none"/>
    </w:rPr>
  </w:style>
  <w:style w:type="character" w:customStyle="1" w:styleId="ListLabel50">
    <w:name w:val="ListLabel 50"/>
    <w:qFormat/>
    <w:rsid w:val="00846DEC"/>
    <w:rPr>
      <w:rFonts w:eastAsia="Arial" w:cs="Arial"/>
      <w:u w:val="none"/>
    </w:rPr>
  </w:style>
  <w:style w:type="character" w:customStyle="1" w:styleId="ListLabel51">
    <w:name w:val="ListLabel 51"/>
    <w:qFormat/>
    <w:rsid w:val="00846DEC"/>
    <w:rPr>
      <w:rFonts w:eastAsia="Arial" w:cs="Arial"/>
      <w:u w:val="none"/>
    </w:rPr>
  </w:style>
  <w:style w:type="character" w:customStyle="1" w:styleId="ListLabel52">
    <w:name w:val="ListLabel 52"/>
    <w:qFormat/>
    <w:rsid w:val="00846DEC"/>
    <w:rPr>
      <w:rFonts w:cs="Courier New"/>
    </w:rPr>
  </w:style>
  <w:style w:type="character" w:customStyle="1" w:styleId="ListLabel53">
    <w:name w:val="ListLabel 53"/>
    <w:qFormat/>
    <w:rsid w:val="00846DEC"/>
    <w:rPr>
      <w:rFonts w:cs="Courier New"/>
    </w:rPr>
  </w:style>
  <w:style w:type="character" w:customStyle="1" w:styleId="ListLabel54">
    <w:name w:val="ListLabel 54"/>
    <w:qFormat/>
    <w:rsid w:val="00846DEC"/>
    <w:rPr>
      <w:rFonts w:cs="Courier New"/>
    </w:rPr>
  </w:style>
  <w:style w:type="character" w:customStyle="1" w:styleId="ListLabel55">
    <w:name w:val="ListLabel 55"/>
    <w:qFormat/>
    <w:rsid w:val="00846DEC"/>
    <w:rPr>
      <w:rFonts w:eastAsia="Arial" w:cs="Arial"/>
      <w:u w:val="none"/>
    </w:rPr>
  </w:style>
  <w:style w:type="character" w:customStyle="1" w:styleId="ListLabel56">
    <w:name w:val="ListLabel 56"/>
    <w:qFormat/>
    <w:rsid w:val="00846DEC"/>
    <w:rPr>
      <w:rFonts w:eastAsia="Arial" w:cs="Arial"/>
      <w:u w:val="none"/>
    </w:rPr>
  </w:style>
  <w:style w:type="character" w:customStyle="1" w:styleId="ListLabel57">
    <w:name w:val="ListLabel 57"/>
    <w:qFormat/>
    <w:rsid w:val="00846DEC"/>
    <w:rPr>
      <w:rFonts w:eastAsia="Arial" w:cs="Arial"/>
      <w:u w:val="none"/>
    </w:rPr>
  </w:style>
  <w:style w:type="character" w:customStyle="1" w:styleId="ListLabel58">
    <w:name w:val="ListLabel 58"/>
    <w:qFormat/>
    <w:rsid w:val="00846DEC"/>
    <w:rPr>
      <w:rFonts w:eastAsia="Arial" w:cs="Arial"/>
      <w:u w:val="none"/>
    </w:rPr>
  </w:style>
  <w:style w:type="character" w:customStyle="1" w:styleId="ListLabel59">
    <w:name w:val="ListLabel 59"/>
    <w:qFormat/>
    <w:rsid w:val="00846DEC"/>
    <w:rPr>
      <w:rFonts w:eastAsia="Arial" w:cs="Arial"/>
      <w:u w:val="none"/>
    </w:rPr>
  </w:style>
  <w:style w:type="character" w:customStyle="1" w:styleId="ListLabel60">
    <w:name w:val="ListLabel 60"/>
    <w:qFormat/>
    <w:rsid w:val="00846DEC"/>
    <w:rPr>
      <w:rFonts w:eastAsia="Arial" w:cs="Arial"/>
      <w:u w:val="none"/>
    </w:rPr>
  </w:style>
  <w:style w:type="character" w:customStyle="1" w:styleId="ListLabel61">
    <w:name w:val="ListLabel 61"/>
    <w:qFormat/>
    <w:rsid w:val="00846DEC"/>
    <w:rPr>
      <w:rFonts w:eastAsia="Arial" w:cs="Arial"/>
      <w:u w:val="none"/>
    </w:rPr>
  </w:style>
  <w:style w:type="character" w:customStyle="1" w:styleId="ListLabel62">
    <w:name w:val="ListLabel 62"/>
    <w:qFormat/>
    <w:rsid w:val="00846DEC"/>
    <w:rPr>
      <w:rFonts w:eastAsia="Arial" w:cs="Arial"/>
      <w:u w:val="none"/>
    </w:rPr>
  </w:style>
  <w:style w:type="character" w:customStyle="1" w:styleId="ListLabel63">
    <w:name w:val="ListLabel 63"/>
    <w:qFormat/>
    <w:rsid w:val="00846DEC"/>
    <w:rPr>
      <w:rFonts w:eastAsia="Arial" w:cs="Arial"/>
      <w:u w:val="none"/>
    </w:rPr>
  </w:style>
  <w:style w:type="character" w:customStyle="1" w:styleId="ListLabel64">
    <w:name w:val="ListLabel 64"/>
    <w:qFormat/>
    <w:rsid w:val="00846DEC"/>
    <w:rPr>
      <w:rFonts w:cs="Courier New"/>
    </w:rPr>
  </w:style>
  <w:style w:type="character" w:customStyle="1" w:styleId="ListLabel65">
    <w:name w:val="ListLabel 65"/>
    <w:qFormat/>
    <w:rsid w:val="00846DEC"/>
    <w:rPr>
      <w:rFonts w:cs="Courier New"/>
    </w:rPr>
  </w:style>
  <w:style w:type="character" w:customStyle="1" w:styleId="ListLabel66">
    <w:name w:val="ListLabel 66"/>
    <w:qFormat/>
    <w:rsid w:val="00846DEC"/>
    <w:rPr>
      <w:rFonts w:cs="Courier New"/>
    </w:rPr>
  </w:style>
  <w:style w:type="character" w:customStyle="1" w:styleId="ListLabel67">
    <w:name w:val="ListLabel 67"/>
    <w:qFormat/>
    <w:rsid w:val="00846DEC"/>
    <w:rPr>
      <w:rFonts w:cs="Courier New"/>
    </w:rPr>
  </w:style>
  <w:style w:type="character" w:customStyle="1" w:styleId="ListLabel68">
    <w:name w:val="ListLabel 68"/>
    <w:qFormat/>
    <w:rsid w:val="00846DEC"/>
    <w:rPr>
      <w:rFonts w:cs="Courier New"/>
    </w:rPr>
  </w:style>
  <w:style w:type="character" w:customStyle="1" w:styleId="ListLabel69">
    <w:name w:val="ListLabel 69"/>
    <w:qFormat/>
    <w:rsid w:val="00846DEC"/>
    <w:rPr>
      <w:rFonts w:cs="Courier New"/>
    </w:rPr>
  </w:style>
  <w:style w:type="character" w:customStyle="1" w:styleId="ListLabel70">
    <w:name w:val="ListLabel 70"/>
    <w:qFormat/>
    <w:rsid w:val="00846DEC"/>
    <w:rPr>
      <w:rFonts w:ascii="Arial" w:hAnsi="Arial"/>
      <w:sz w:val="20"/>
      <w:u w:val="none"/>
    </w:rPr>
  </w:style>
  <w:style w:type="character" w:customStyle="1" w:styleId="ListLabel71">
    <w:name w:val="ListLabel 71"/>
    <w:qFormat/>
    <w:rsid w:val="00846DEC"/>
    <w:rPr>
      <w:u w:val="none"/>
    </w:rPr>
  </w:style>
  <w:style w:type="character" w:customStyle="1" w:styleId="ListLabel72">
    <w:name w:val="ListLabel 72"/>
    <w:qFormat/>
    <w:rsid w:val="00846DEC"/>
    <w:rPr>
      <w:u w:val="none"/>
    </w:rPr>
  </w:style>
  <w:style w:type="character" w:customStyle="1" w:styleId="ListLabel73">
    <w:name w:val="ListLabel 73"/>
    <w:qFormat/>
    <w:rsid w:val="00846DEC"/>
    <w:rPr>
      <w:u w:val="none"/>
    </w:rPr>
  </w:style>
  <w:style w:type="character" w:customStyle="1" w:styleId="ListLabel74">
    <w:name w:val="ListLabel 74"/>
    <w:qFormat/>
    <w:rsid w:val="00846DEC"/>
    <w:rPr>
      <w:u w:val="none"/>
    </w:rPr>
  </w:style>
  <w:style w:type="character" w:customStyle="1" w:styleId="ListLabel75">
    <w:name w:val="ListLabel 75"/>
    <w:qFormat/>
    <w:rsid w:val="00846DEC"/>
    <w:rPr>
      <w:u w:val="none"/>
    </w:rPr>
  </w:style>
  <w:style w:type="character" w:customStyle="1" w:styleId="ListLabel76">
    <w:name w:val="ListLabel 76"/>
    <w:qFormat/>
    <w:rsid w:val="00846DEC"/>
    <w:rPr>
      <w:u w:val="none"/>
    </w:rPr>
  </w:style>
  <w:style w:type="character" w:customStyle="1" w:styleId="ListLabel77">
    <w:name w:val="ListLabel 77"/>
    <w:qFormat/>
    <w:rsid w:val="00846DEC"/>
    <w:rPr>
      <w:u w:val="none"/>
    </w:rPr>
  </w:style>
  <w:style w:type="character" w:customStyle="1" w:styleId="ListLabel78">
    <w:name w:val="ListLabel 78"/>
    <w:qFormat/>
    <w:rsid w:val="00846DEC"/>
    <w:rPr>
      <w:u w:val="none"/>
    </w:rPr>
  </w:style>
  <w:style w:type="character" w:customStyle="1" w:styleId="ListLabel79">
    <w:name w:val="ListLabel 79"/>
    <w:qFormat/>
    <w:rsid w:val="00846DEC"/>
    <w:rPr>
      <w:rFonts w:ascii="Arial" w:hAnsi="Arial"/>
      <w:b/>
    </w:rPr>
  </w:style>
  <w:style w:type="character" w:customStyle="1" w:styleId="ListLabel80">
    <w:name w:val="ListLabel 80"/>
    <w:qFormat/>
    <w:rsid w:val="00846DEC"/>
    <w:rPr>
      <w:rFonts w:ascii="Arial" w:hAnsi="Arial"/>
      <w:b w:val="0"/>
    </w:rPr>
  </w:style>
  <w:style w:type="character" w:customStyle="1" w:styleId="ListLabel81">
    <w:name w:val="ListLabel 81"/>
    <w:qFormat/>
    <w:rsid w:val="00846DEC"/>
    <w:rPr>
      <w:rFonts w:cs="Courier New"/>
    </w:rPr>
  </w:style>
  <w:style w:type="character" w:customStyle="1" w:styleId="ListLabel82">
    <w:name w:val="ListLabel 82"/>
    <w:qFormat/>
    <w:rsid w:val="00846DEC"/>
    <w:rPr>
      <w:rFonts w:cs="Courier New"/>
    </w:rPr>
  </w:style>
  <w:style w:type="character" w:customStyle="1" w:styleId="ListLabel83">
    <w:name w:val="ListLabel 83"/>
    <w:qFormat/>
    <w:rsid w:val="00846DEC"/>
    <w:rPr>
      <w:rFonts w:cs="Courier New"/>
    </w:rPr>
  </w:style>
  <w:style w:type="character" w:customStyle="1" w:styleId="ListLabel84">
    <w:name w:val="ListLabel 84"/>
    <w:qFormat/>
    <w:rsid w:val="00846DEC"/>
    <w:rPr>
      <w:rFonts w:cs="Courier New"/>
    </w:rPr>
  </w:style>
  <w:style w:type="character" w:customStyle="1" w:styleId="ListLabel85">
    <w:name w:val="ListLabel 85"/>
    <w:qFormat/>
    <w:rsid w:val="00846DEC"/>
    <w:rPr>
      <w:rFonts w:cs="Courier New"/>
    </w:rPr>
  </w:style>
  <w:style w:type="character" w:customStyle="1" w:styleId="ListLabel86">
    <w:name w:val="ListLabel 86"/>
    <w:qFormat/>
    <w:rsid w:val="00846DEC"/>
    <w:rPr>
      <w:rFonts w:cs="Courier New"/>
    </w:rPr>
  </w:style>
  <w:style w:type="character" w:customStyle="1" w:styleId="ListLabel87">
    <w:name w:val="ListLabel 87"/>
    <w:qFormat/>
    <w:rsid w:val="00846DEC"/>
    <w:rPr>
      <w:rFonts w:cs="Courier New"/>
    </w:rPr>
  </w:style>
  <w:style w:type="character" w:customStyle="1" w:styleId="ListLabel88">
    <w:name w:val="ListLabel 88"/>
    <w:qFormat/>
    <w:rsid w:val="00846DEC"/>
    <w:rPr>
      <w:rFonts w:cs="Courier New"/>
    </w:rPr>
  </w:style>
  <w:style w:type="character" w:customStyle="1" w:styleId="ListLabel89">
    <w:name w:val="ListLabel 89"/>
    <w:qFormat/>
    <w:rsid w:val="00846DEC"/>
    <w:rPr>
      <w:rFonts w:cs="Courier New"/>
    </w:rPr>
  </w:style>
  <w:style w:type="character" w:customStyle="1" w:styleId="ListLabel90">
    <w:name w:val="ListLabel 90"/>
    <w:qFormat/>
    <w:rsid w:val="00846DEC"/>
    <w:rPr>
      <w:rFonts w:cs="Courier New"/>
    </w:rPr>
  </w:style>
  <w:style w:type="character" w:customStyle="1" w:styleId="ListLabel91">
    <w:name w:val="ListLabel 91"/>
    <w:qFormat/>
    <w:rsid w:val="00846DEC"/>
    <w:rPr>
      <w:rFonts w:cs="Courier New"/>
    </w:rPr>
  </w:style>
  <w:style w:type="character" w:customStyle="1" w:styleId="ListLabel92">
    <w:name w:val="ListLabel 92"/>
    <w:qFormat/>
    <w:rsid w:val="00846DEC"/>
    <w:rPr>
      <w:rFonts w:cs="Courier New"/>
    </w:rPr>
  </w:style>
  <w:style w:type="character" w:customStyle="1" w:styleId="ListLabel93">
    <w:name w:val="ListLabel 93"/>
    <w:qFormat/>
    <w:rsid w:val="00846DEC"/>
    <w:rPr>
      <w:rFonts w:cs="Courier New"/>
    </w:rPr>
  </w:style>
  <w:style w:type="character" w:customStyle="1" w:styleId="ListLabel94">
    <w:name w:val="ListLabel 94"/>
    <w:qFormat/>
    <w:rsid w:val="00846DEC"/>
    <w:rPr>
      <w:rFonts w:cs="Courier New"/>
    </w:rPr>
  </w:style>
  <w:style w:type="character" w:customStyle="1" w:styleId="ListLabel95">
    <w:name w:val="ListLabel 95"/>
    <w:qFormat/>
    <w:rsid w:val="00846DEC"/>
    <w:rPr>
      <w:rFonts w:cs="Courier New"/>
    </w:rPr>
  </w:style>
  <w:style w:type="character" w:customStyle="1" w:styleId="ListLabel96">
    <w:name w:val="ListLabel 96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97">
    <w:name w:val="ListLabel 97"/>
    <w:qFormat/>
    <w:rsid w:val="00846DEC"/>
    <w:rPr>
      <w:rFonts w:eastAsia="Arial" w:cs="Arial"/>
    </w:rPr>
  </w:style>
  <w:style w:type="character" w:customStyle="1" w:styleId="ListLabel98">
    <w:name w:val="ListLabel 98"/>
    <w:qFormat/>
    <w:rsid w:val="00846DEC"/>
    <w:rPr>
      <w:rFonts w:eastAsia="Arial" w:cs="Arial"/>
    </w:rPr>
  </w:style>
  <w:style w:type="character" w:customStyle="1" w:styleId="ListLabel99">
    <w:name w:val="ListLabel 99"/>
    <w:qFormat/>
    <w:rsid w:val="00846DEC"/>
    <w:rPr>
      <w:rFonts w:eastAsia="Arial" w:cs="Arial"/>
    </w:rPr>
  </w:style>
  <w:style w:type="character" w:customStyle="1" w:styleId="ListLabel100">
    <w:name w:val="ListLabel 100"/>
    <w:qFormat/>
    <w:rsid w:val="00846DEC"/>
    <w:rPr>
      <w:rFonts w:eastAsia="Arial" w:cs="Arial"/>
    </w:rPr>
  </w:style>
  <w:style w:type="character" w:customStyle="1" w:styleId="ListLabel101">
    <w:name w:val="ListLabel 101"/>
    <w:qFormat/>
    <w:rsid w:val="00846DEC"/>
    <w:rPr>
      <w:rFonts w:eastAsia="Arial" w:cs="Arial"/>
    </w:rPr>
  </w:style>
  <w:style w:type="character" w:customStyle="1" w:styleId="ListLabel102">
    <w:name w:val="ListLabel 102"/>
    <w:qFormat/>
    <w:rsid w:val="00846DEC"/>
    <w:rPr>
      <w:rFonts w:eastAsia="Arial" w:cs="Arial"/>
    </w:rPr>
  </w:style>
  <w:style w:type="character" w:customStyle="1" w:styleId="ListLabel103">
    <w:name w:val="ListLabel 103"/>
    <w:qFormat/>
    <w:rsid w:val="00846DEC"/>
    <w:rPr>
      <w:rFonts w:eastAsia="Arial" w:cs="Arial"/>
    </w:rPr>
  </w:style>
  <w:style w:type="character" w:customStyle="1" w:styleId="ListLabel104">
    <w:name w:val="ListLabel 104"/>
    <w:qFormat/>
    <w:rsid w:val="00846DEC"/>
    <w:rPr>
      <w:rFonts w:eastAsia="Arial" w:cs="Arial"/>
    </w:rPr>
  </w:style>
  <w:style w:type="character" w:customStyle="1" w:styleId="ListLabel105">
    <w:name w:val="ListLabel 105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06">
    <w:name w:val="ListLabel 106"/>
    <w:qFormat/>
    <w:rsid w:val="00846DEC"/>
    <w:rPr>
      <w:rFonts w:eastAsia="Arial" w:cs="Arial"/>
    </w:rPr>
  </w:style>
  <w:style w:type="character" w:customStyle="1" w:styleId="ListLabel107">
    <w:name w:val="ListLabel 107"/>
    <w:qFormat/>
    <w:rsid w:val="00846DEC"/>
    <w:rPr>
      <w:rFonts w:eastAsia="Arial" w:cs="Arial"/>
    </w:rPr>
  </w:style>
  <w:style w:type="character" w:customStyle="1" w:styleId="ListLabel108">
    <w:name w:val="ListLabel 108"/>
    <w:qFormat/>
    <w:rsid w:val="00846DEC"/>
    <w:rPr>
      <w:rFonts w:eastAsia="Arial" w:cs="Arial"/>
    </w:rPr>
  </w:style>
  <w:style w:type="character" w:customStyle="1" w:styleId="ListLabel109">
    <w:name w:val="ListLabel 109"/>
    <w:qFormat/>
    <w:rsid w:val="00846DEC"/>
    <w:rPr>
      <w:rFonts w:eastAsia="Arial" w:cs="Arial"/>
    </w:rPr>
  </w:style>
  <w:style w:type="character" w:customStyle="1" w:styleId="ListLabel110">
    <w:name w:val="ListLabel 110"/>
    <w:qFormat/>
    <w:rsid w:val="00846DEC"/>
    <w:rPr>
      <w:rFonts w:eastAsia="Arial" w:cs="Arial"/>
    </w:rPr>
  </w:style>
  <w:style w:type="character" w:customStyle="1" w:styleId="ListLabel111">
    <w:name w:val="ListLabel 111"/>
    <w:qFormat/>
    <w:rsid w:val="00846DEC"/>
    <w:rPr>
      <w:rFonts w:eastAsia="Arial" w:cs="Arial"/>
    </w:rPr>
  </w:style>
  <w:style w:type="character" w:customStyle="1" w:styleId="ListLabel112">
    <w:name w:val="ListLabel 112"/>
    <w:qFormat/>
    <w:rsid w:val="00846DEC"/>
    <w:rPr>
      <w:rFonts w:eastAsia="Arial" w:cs="Arial"/>
    </w:rPr>
  </w:style>
  <w:style w:type="character" w:customStyle="1" w:styleId="ListLabel113">
    <w:name w:val="ListLabel 113"/>
    <w:qFormat/>
    <w:rsid w:val="00846DEC"/>
    <w:rPr>
      <w:rFonts w:eastAsia="Arial" w:cs="Arial"/>
    </w:rPr>
  </w:style>
  <w:style w:type="character" w:customStyle="1" w:styleId="ListLabel114">
    <w:name w:val="ListLabel 114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15">
    <w:name w:val="ListLabel 115"/>
    <w:qFormat/>
    <w:rsid w:val="00846DEC"/>
    <w:rPr>
      <w:rFonts w:eastAsia="Arial" w:cs="Arial"/>
    </w:rPr>
  </w:style>
  <w:style w:type="character" w:customStyle="1" w:styleId="ListLabel116">
    <w:name w:val="ListLabel 116"/>
    <w:qFormat/>
    <w:rsid w:val="00846DEC"/>
    <w:rPr>
      <w:rFonts w:eastAsia="Arial" w:cs="Arial"/>
    </w:rPr>
  </w:style>
  <w:style w:type="character" w:customStyle="1" w:styleId="ListLabel117">
    <w:name w:val="ListLabel 117"/>
    <w:qFormat/>
    <w:rsid w:val="00846DEC"/>
    <w:rPr>
      <w:rFonts w:eastAsia="Arial" w:cs="Arial"/>
    </w:rPr>
  </w:style>
  <w:style w:type="character" w:customStyle="1" w:styleId="ListLabel118">
    <w:name w:val="ListLabel 118"/>
    <w:qFormat/>
    <w:rsid w:val="00846DEC"/>
    <w:rPr>
      <w:rFonts w:eastAsia="Arial" w:cs="Arial"/>
    </w:rPr>
  </w:style>
  <w:style w:type="character" w:customStyle="1" w:styleId="ListLabel119">
    <w:name w:val="ListLabel 119"/>
    <w:qFormat/>
    <w:rsid w:val="00846DEC"/>
    <w:rPr>
      <w:rFonts w:eastAsia="Arial" w:cs="Arial"/>
    </w:rPr>
  </w:style>
  <w:style w:type="character" w:customStyle="1" w:styleId="ListLabel120">
    <w:name w:val="ListLabel 120"/>
    <w:qFormat/>
    <w:rsid w:val="00846DEC"/>
    <w:rPr>
      <w:rFonts w:eastAsia="Arial" w:cs="Arial"/>
    </w:rPr>
  </w:style>
  <w:style w:type="character" w:customStyle="1" w:styleId="ListLabel121">
    <w:name w:val="ListLabel 121"/>
    <w:qFormat/>
    <w:rsid w:val="00846DEC"/>
    <w:rPr>
      <w:rFonts w:eastAsia="Arial" w:cs="Arial"/>
    </w:rPr>
  </w:style>
  <w:style w:type="character" w:customStyle="1" w:styleId="ListLabel122">
    <w:name w:val="ListLabel 122"/>
    <w:qFormat/>
    <w:rsid w:val="00846DEC"/>
    <w:rPr>
      <w:rFonts w:eastAsia="Arial" w:cs="Arial"/>
    </w:rPr>
  </w:style>
  <w:style w:type="character" w:customStyle="1" w:styleId="ListLabel123">
    <w:name w:val="ListLabel 123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24">
    <w:name w:val="ListLabel 124"/>
    <w:qFormat/>
    <w:rsid w:val="00846DEC"/>
    <w:rPr>
      <w:rFonts w:eastAsia="Arial" w:cs="Arial"/>
    </w:rPr>
  </w:style>
  <w:style w:type="character" w:customStyle="1" w:styleId="ListLabel125">
    <w:name w:val="ListLabel 125"/>
    <w:qFormat/>
    <w:rsid w:val="00846DEC"/>
    <w:rPr>
      <w:rFonts w:eastAsia="Arial" w:cs="Arial"/>
    </w:rPr>
  </w:style>
  <w:style w:type="character" w:customStyle="1" w:styleId="ListLabel126">
    <w:name w:val="ListLabel 126"/>
    <w:qFormat/>
    <w:rsid w:val="00846DEC"/>
    <w:rPr>
      <w:rFonts w:eastAsia="Arial" w:cs="Arial"/>
    </w:rPr>
  </w:style>
  <w:style w:type="character" w:customStyle="1" w:styleId="ListLabel127">
    <w:name w:val="ListLabel 127"/>
    <w:qFormat/>
    <w:rsid w:val="00846DEC"/>
    <w:rPr>
      <w:rFonts w:eastAsia="Arial" w:cs="Arial"/>
    </w:rPr>
  </w:style>
  <w:style w:type="character" w:customStyle="1" w:styleId="ListLabel128">
    <w:name w:val="ListLabel 128"/>
    <w:qFormat/>
    <w:rsid w:val="00846DEC"/>
    <w:rPr>
      <w:rFonts w:eastAsia="Arial" w:cs="Arial"/>
    </w:rPr>
  </w:style>
  <w:style w:type="character" w:customStyle="1" w:styleId="ListLabel129">
    <w:name w:val="ListLabel 129"/>
    <w:qFormat/>
    <w:rsid w:val="00846DEC"/>
    <w:rPr>
      <w:rFonts w:eastAsia="Arial" w:cs="Arial"/>
    </w:rPr>
  </w:style>
  <w:style w:type="character" w:customStyle="1" w:styleId="ListLabel130">
    <w:name w:val="ListLabel 130"/>
    <w:qFormat/>
    <w:rsid w:val="00846DEC"/>
    <w:rPr>
      <w:rFonts w:eastAsia="Arial" w:cs="Arial"/>
    </w:rPr>
  </w:style>
  <w:style w:type="character" w:customStyle="1" w:styleId="ListLabel131">
    <w:name w:val="ListLabel 131"/>
    <w:qFormat/>
    <w:rsid w:val="00846DEC"/>
    <w:rPr>
      <w:rFonts w:eastAsia="Arial" w:cs="Arial"/>
    </w:rPr>
  </w:style>
  <w:style w:type="character" w:customStyle="1" w:styleId="ListLabel132">
    <w:name w:val="ListLabel 132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33">
    <w:name w:val="ListLabel 133"/>
    <w:qFormat/>
    <w:rsid w:val="00846DEC"/>
    <w:rPr>
      <w:rFonts w:eastAsia="Arial" w:cs="Arial"/>
    </w:rPr>
  </w:style>
  <w:style w:type="character" w:customStyle="1" w:styleId="ListLabel134">
    <w:name w:val="ListLabel 134"/>
    <w:qFormat/>
    <w:rsid w:val="00846DEC"/>
    <w:rPr>
      <w:rFonts w:eastAsia="Arial" w:cs="Arial"/>
    </w:rPr>
  </w:style>
  <w:style w:type="character" w:customStyle="1" w:styleId="ListLabel135">
    <w:name w:val="ListLabel 135"/>
    <w:qFormat/>
    <w:rsid w:val="00846DEC"/>
    <w:rPr>
      <w:rFonts w:eastAsia="Arial" w:cs="Arial"/>
    </w:rPr>
  </w:style>
  <w:style w:type="character" w:customStyle="1" w:styleId="ListLabel136">
    <w:name w:val="ListLabel 136"/>
    <w:qFormat/>
    <w:rsid w:val="00846DEC"/>
    <w:rPr>
      <w:rFonts w:eastAsia="Arial" w:cs="Arial"/>
    </w:rPr>
  </w:style>
  <w:style w:type="character" w:customStyle="1" w:styleId="ListLabel137">
    <w:name w:val="ListLabel 137"/>
    <w:qFormat/>
    <w:rsid w:val="00846DEC"/>
    <w:rPr>
      <w:rFonts w:eastAsia="Arial" w:cs="Arial"/>
    </w:rPr>
  </w:style>
  <w:style w:type="character" w:customStyle="1" w:styleId="ListLabel138">
    <w:name w:val="ListLabel 138"/>
    <w:qFormat/>
    <w:rsid w:val="00846DEC"/>
    <w:rPr>
      <w:rFonts w:eastAsia="Arial" w:cs="Arial"/>
    </w:rPr>
  </w:style>
  <w:style w:type="character" w:customStyle="1" w:styleId="ListLabel139">
    <w:name w:val="ListLabel 139"/>
    <w:qFormat/>
    <w:rsid w:val="00846DEC"/>
    <w:rPr>
      <w:rFonts w:eastAsia="Arial" w:cs="Arial"/>
    </w:rPr>
  </w:style>
  <w:style w:type="character" w:customStyle="1" w:styleId="ListLabel140">
    <w:name w:val="ListLabel 140"/>
    <w:qFormat/>
    <w:rsid w:val="00846DEC"/>
    <w:rPr>
      <w:rFonts w:eastAsia="Arial" w:cs="Arial"/>
    </w:rPr>
  </w:style>
  <w:style w:type="character" w:customStyle="1" w:styleId="ListLabel141">
    <w:name w:val="ListLabel 141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42">
    <w:name w:val="ListLabel 142"/>
    <w:qFormat/>
    <w:rsid w:val="00846DEC"/>
    <w:rPr>
      <w:rFonts w:eastAsia="Arial" w:cs="Arial"/>
    </w:rPr>
  </w:style>
  <w:style w:type="character" w:customStyle="1" w:styleId="ListLabel143">
    <w:name w:val="ListLabel 143"/>
    <w:qFormat/>
    <w:rsid w:val="00846DEC"/>
    <w:rPr>
      <w:rFonts w:eastAsia="Arial" w:cs="Arial"/>
    </w:rPr>
  </w:style>
  <w:style w:type="character" w:customStyle="1" w:styleId="ListLabel144">
    <w:name w:val="ListLabel 144"/>
    <w:qFormat/>
    <w:rsid w:val="00846DEC"/>
    <w:rPr>
      <w:rFonts w:eastAsia="Arial" w:cs="Arial"/>
    </w:rPr>
  </w:style>
  <w:style w:type="character" w:customStyle="1" w:styleId="ListLabel145">
    <w:name w:val="ListLabel 145"/>
    <w:qFormat/>
    <w:rsid w:val="00846DEC"/>
    <w:rPr>
      <w:rFonts w:eastAsia="Arial" w:cs="Arial"/>
    </w:rPr>
  </w:style>
  <w:style w:type="character" w:customStyle="1" w:styleId="ListLabel146">
    <w:name w:val="ListLabel 146"/>
    <w:qFormat/>
    <w:rsid w:val="00846DEC"/>
    <w:rPr>
      <w:rFonts w:eastAsia="Arial" w:cs="Arial"/>
    </w:rPr>
  </w:style>
  <w:style w:type="character" w:customStyle="1" w:styleId="ListLabel147">
    <w:name w:val="ListLabel 147"/>
    <w:qFormat/>
    <w:rsid w:val="00846DEC"/>
    <w:rPr>
      <w:rFonts w:eastAsia="Arial" w:cs="Arial"/>
    </w:rPr>
  </w:style>
  <w:style w:type="character" w:customStyle="1" w:styleId="ListLabel148">
    <w:name w:val="ListLabel 148"/>
    <w:qFormat/>
    <w:rsid w:val="00846DEC"/>
    <w:rPr>
      <w:rFonts w:eastAsia="Arial" w:cs="Arial"/>
    </w:rPr>
  </w:style>
  <w:style w:type="character" w:customStyle="1" w:styleId="ListLabel149">
    <w:name w:val="ListLabel 149"/>
    <w:qFormat/>
    <w:rsid w:val="00846DEC"/>
    <w:rPr>
      <w:rFonts w:eastAsia="Arial" w:cs="Arial"/>
    </w:rPr>
  </w:style>
  <w:style w:type="character" w:customStyle="1" w:styleId="ListLabel150">
    <w:name w:val="ListLabel 150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51">
    <w:name w:val="ListLabel 151"/>
    <w:qFormat/>
    <w:rsid w:val="00846DEC"/>
    <w:rPr>
      <w:rFonts w:eastAsia="Arial" w:cs="Arial"/>
    </w:rPr>
  </w:style>
  <w:style w:type="character" w:customStyle="1" w:styleId="ListLabel152">
    <w:name w:val="ListLabel 152"/>
    <w:qFormat/>
    <w:rsid w:val="00846DEC"/>
    <w:rPr>
      <w:rFonts w:eastAsia="Arial" w:cs="Arial"/>
    </w:rPr>
  </w:style>
  <w:style w:type="character" w:customStyle="1" w:styleId="ListLabel153">
    <w:name w:val="ListLabel 153"/>
    <w:qFormat/>
    <w:rsid w:val="00846DEC"/>
    <w:rPr>
      <w:rFonts w:eastAsia="Arial" w:cs="Arial"/>
    </w:rPr>
  </w:style>
  <w:style w:type="character" w:customStyle="1" w:styleId="ListLabel154">
    <w:name w:val="ListLabel 154"/>
    <w:qFormat/>
    <w:rsid w:val="00846DEC"/>
    <w:rPr>
      <w:rFonts w:eastAsia="Arial" w:cs="Arial"/>
    </w:rPr>
  </w:style>
  <w:style w:type="character" w:customStyle="1" w:styleId="ListLabel155">
    <w:name w:val="ListLabel 155"/>
    <w:qFormat/>
    <w:rsid w:val="00846DEC"/>
    <w:rPr>
      <w:rFonts w:eastAsia="Arial" w:cs="Arial"/>
    </w:rPr>
  </w:style>
  <w:style w:type="character" w:customStyle="1" w:styleId="ListLabel156">
    <w:name w:val="ListLabel 156"/>
    <w:qFormat/>
    <w:rsid w:val="00846DEC"/>
    <w:rPr>
      <w:rFonts w:eastAsia="Arial" w:cs="Arial"/>
    </w:rPr>
  </w:style>
  <w:style w:type="character" w:customStyle="1" w:styleId="ListLabel157">
    <w:name w:val="ListLabel 157"/>
    <w:qFormat/>
    <w:rsid w:val="00846DEC"/>
    <w:rPr>
      <w:rFonts w:eastAsia="Arial" w:cs="Arial"/>
    </w:rPr>
  </w:style>
  <w:style w:type="character" w:customStyle="1" w:styleId="ListLabel158">
    <w:name w:val="ListLabel 158"/>
    <w:qFormat/>
    <w:rsid w:val="00846DEC"/>
    <w:rPr>
      <w:rFonts w:eastAsia="Arial" w:cs="Arial"/>
    </w:rPr>
  </w:style>
  <w:style w:type="character" w:customStyle="1" w:styleId="ListLabel159">
    <w:name w:val="ListLabel 159"/>
    <w:qFormat/>
    <w:rsid w:val="00846DEC"/>
    <w:rPr>
      <w:rFonts w:ascii="Arial" w:eastAsia="Times New Roman" w:hAnsi="Arial" w:cs="Times New Roman"/>
      <w:sz w:val="24"/>
      <w:szCs w:val="24"/>
    </w:rPr>
  </w:style>
  <w:style w:type="character" w:customStyle="1" w:styleId="ListLabel160">
    <w:name w:val="ListLabel 160"/>
    <w:qFormat/>
    <w:rsid w:val="00846DEC"/>
    <w:rPr>
      <w:rFonts w:eastAsia="Arial" w:cs="Arial"/>
    </w:rPr>
  </w:style>
  <w:style w:type="character" w:customStyle="1" w:styleId="ListLabel161">
    <w:name w:val="ListLabel 161"/>
    <w:qFormat/>
    <w:rsid w:val="00846DEC"/>
    <w:rPr>
      <w:rFonts w:eastAsia="Arial" w:cs="Arial"/>
    </w:rPr>
  </w:style>
  <w:style w:type="character" w:customStyle="1" w:styleId="ListLabel162">
    <w:name w:val="ListLabel 162"/>
    <w:qFormat/>
    <w:rsid w:val="00846DEC"/>
    <w:rPr>
      <w:rFonts w:eastAsia="Arial" w:cs="Arial"/>
    </w:rPr>
  </w:style>
  <w:style w:type="character" w:customStyle="1" w:styleId="ListLabel163">
    <w:name w:val="ListLabel 163"/>
    <w:qFormat/>
    <w:rsid w:val="00846DEC"/>
    <w:rPr>
      <w:rFonts w:eastAsia="Arial" w:cs="Arial"/>
    </w:rPr>
  </w:style>
  <w:style w:type="character" w:customStyle="1" w:styleId="ListLabel164">
    <w:name w:val="ListLabel 164"/>
    <w:qFormat/>
    <w:rsid w:val="00846DEC"/>
    <w:rPr>
      <w:rFonts w:eastAsia="Arial" w:cs="Arial"/>
    </w:rPr>
  </w:style>
  <w:style w:type="character" w:customStyle="1" w:styleId="ListLabel165">
    <w:name w:val="ListLabel 165"/>
    <w:qFormat/>
    <w:rsid w:val="00846DEC"/>
    <w:rPr>
      <w:rFonts w:eastAsia="Arial" w:cs="Arial"/>
    </w:rPr>
  </w:style>
  <w:style w:type="character" w:customStyle="1" w:styleId="ListLabel166">
    <w:name w:val="ListLabel 166"/>
    <w:qFormat/>
    <w:rsid w:val="00846DEC"/>
    <w:rPr>
      <w:rFonts w:eastAsia="Arial" w:cs="Arial"/>
    </w:rPr>
  </w:style>
  <w:style w:type="character" w:customStyle="1" w:styleId="ListLabel167">
    <w:name w:val="ListLabel 167"/>
    <w:qFormat/>
    <w:rsid w:val="00846DEC"/>
    <w:rPr>
      <w:rFonts w:eastAsia="Arial" w:cs="Arial"/>
    </w:rPr>
  </w:style>
  <w:style w:type="character" w:customStyle="1" w:styleId="ListLabel168">
    <w:name w:val="ListLabel 168"/>
    <w:qFormat/>
    <w:rsid w:val="00846DEC"/>
    <w:rPr>
      <w:rFonts w:ascii="Arial" w:eastAsia="Times New Roman" w:hAnsi="Arial" w:cs="Times New Roman"/>
      <w:sz w:val="24"/>
      <w:szCs w:val="24"/>
    </w:rPr>
  </w:style>
  <w:style w:type="character" w:customStyle="1" w:styleId="ListLabel169">
    <w:name w:val="ListLabel 169"/>
    <w:qFormat/>
    <w:rsid w:val="00846DEC"/>
    <w:rPr>
      <w:rFonts w:eastAsia="Arial" w:cs="Arial"/>
    </w:rPr>
  </w:style>
  <w:style w:type="character" w:customStyle="1" w:styleId="ListLabel170">
    <w:name w:val="ListLabel 170"/>
    <w:qFormat/>
    <w:rsid w:val="00846DEC"/>
    <w:rPr>
      <w:rFonts w:eastAsia="Arial" w:cs="Arial"/>
    </w:rPr>
  </w:style>
  <w:style w:type="character" w:customStyle="1" w:styleId="ListLabel171">
    <w:name w:val="ListLabel 171"/>
    <w:qFormat/>
    <w:rsid w:val="00846DEC"/>
    <w:rPr>
      <w:rFonts w:eastAsia="Arial" w:cs="Arial"/>
    </w:rPr>
  </w:style>
  <w:style w:type="character" w:customStyle="1" w:styleId="ListLabel172">
    <w:name w:val="ListLabel 172"/>
    <w:qFormat/>
    <w:rsid w:val="00846DEC"/>
    <w:rPr>
      <w:rFonts w:eastAsia="Arial" w:cs="Arial"/>
    </w:rPr>
  </w:style>
  <w:style w:type="character" w:customStyle="1" w:styleId="ListLabel173">
    <w:name w:val="ListLabel 173"/>
    <w:qFormat/>
    <w:rsid w:val="00846DEC"/>
    <w:rPr>
      <w:rFonts w:eastAsia="Arial" w:cs="Arial"/>
    </w:rPr>
  </w:style>
  <w:style w:type="character" w:customStyle="1" w:styleId="ListLabel174">
    <w:name w:val="ListLabel 174"/>
    <w:qFormat/>
    <w:rsid w:val="00846DEC"/>
    <w:rPr>
      <w:rFonts w:eastAsia="Arial" w:cs="Arial"/>
    </w:rPr>
  </w:style>
  <w:style w:type="character" w:customStyle="1" w:styleId="ListLabel175">
    <w:name w:val="ListLabel 175"/>
    <w:qFormat/>
    <w:rsid w:val="00846DEC"/>
    <w:rPr>
      <w:rFonts w:eastAsia="Arial" w:cs="Arial"/>
    </w:rPr>
  </w:style>
  <w:style w:type="character" w:customStyle="1" w:styleId="ListLabel176">
    <w:name w:val="ListLabel 176"/>
    <w:qFormat/>
    <w:rsid w:val="00846DEC"/>
    <w:rPr>
      <w:rFonts w:eastAsia="Arial" w:cs="Arial"/>
    </w:rPr>
  </w:style>
  <w:style w:type="character" w:customStyle="1" w:styleId="ListLabel177">
    <w:name w:val="ListLabel 177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78">
    <w:name w:val="ListLabel 178"/>
    <w:qFormat/>
    <w:rsid w:val="00846DEC"/>
    <w:rPr>
      <w:rFonts w:eastAsia="Arial" w:cs="Arial"/>
    </w:rPr>
  </w:style>
  <w:style w:type="character" w:customStyle="1" w:styleId="ListLabel179">
    <w:name w:val="ListLabel 179"/>
    <w:qFormat/>
    <w:rsid w:val="00846DEC"/>
    <w:rPr>
      <w:rFonts w:eastAsia="Arial" w:cs="Arial"/>
    </w:rPr>
  </w:style>
  <w:style w:type="character" w:customStyle="1" w:styleId="ListLabel180">
    <w:name w:val="ListLabel 180"/>
    <w:qFormat/>
    <w:rsid w:val="00846DEC"/>
    <w:rPr>
      <w:rFonts w:eastAsia="Arial" w:cs="Arial"/>
    </w:rPr>
  </w:style>
  <w:style w:type="character" w:customStyle="1" w:styleId="ListLabel181">
    <w:name w:val="ListLabel 181"/>
    <w:qFormat/>
    <w:rsid w:val="00846DEC"/>
    <w:rPr>
      <w:rFonts w:eastAsia="Arial" w:cs="Arial"/>
    </w:rPr>
  </w:style>
  <w:style w:type="character" w:customStyle="1" w:styleId="ListLabel182">
    <w:name w:val="ListLabel 182"/>
    <w:qFormat/>
    <w:rsid w:val="00846DEC"/>
    <w:rPr>
      <w:rFonts w:eastAsia="Arial" w:cs="Arial"/>
    </w:rPr>
  </w:style>
  <w:style w:type="character" w:customStyle="1" w:styleId="ListLabel183">
    <w:name w:val="ListLabel 183"/>
    <w:qFormat/>
    <w:rsid w:val="00846DEC"/>
    <w:rPr>
      <w:rFonts w:eastAsia="Arial" w:cs="Arial"/>
    </w:rPr>
  </w:style>
  <w:style w:type="character" w:customStyle="1" w:styleId="ListLabel184">
    <w:name w:val="ListLabel 184"/>
    <w:qFormat/>
    <w:rsid w:val="00846DEC"/>
    <w:rPr>
      <w:rFonts w:eastAsia="Arial" w:cs="Arial"/>
    </w:rPr>
  </w:style>
  <w:style w:type="character" w:customStyle="1" w:styleId="ListLabel185">
    <w:name w:val="ListLabel 185"/>
    <w:qFormat/>
    <w:rsid w:val="00846DEC"/>
    <w:rPr>
      <w:rFonts w:eastAsia="Arial" w:cs="Arial"/>
    </w:rPr>
  </w:style>
  <w:style w:type="character" w:customStyle="1" w:styleId="ListLabel186">
    <w:name w:val="ListLabel 186"/>
    <w:qFormat/>
    <w:rsid w:val="00846DEC"/>
    <w:rPr>
      <w:rFonts w:ascii="Arial" w:eastAsia="Times New Roman" w:hAnsi="Arial" w:cs="Times New Roman"/>
      <w:sz w:val="24"/>
      <w:szCs w:val="24"/>
    </w:rPr>
  </w:style>
  <w:style w:type="character" w:customStyle="1" w:styleId="ListLabel187">
    <w:name w:val="ListLabel 187"/>
    <w:qFormat/>
    <w:rsid w:val="00846DEC"/>
    <w:rPr>
      <w:rFonts w:eastAsia="Arial" w:cs="Arial"/>
    </w:rPr>
  </w:style>
  <w:style w:type="character" w:customStyle="1" w:styleId="ListLabel188">
    <w:name w:val="ListLabel 188"/>
    <w:qFormat/>
    <w:rsid w:val="00846DEC"/>
    <w:rPr>
      <w:rFonts w:eastAsia="Arial" w:cs="Arial"/>
    </w:rPr>
  </w:style>
  <w:style w:type="character" w:customStyle="1" w:styleId="ListLabel189">
    <w:name w:val="ListLabel 189"/>
    <w:qFormat/>
    <w:rsid w:val="00846DEC"/>
    <w:rPr>
      <w:rFonts w:eastAsia="Arial" w:cs="Arial"/>
    </w:rPr>
  </w:style>
  <w:style w:type="character" w:customStyle="1" w:styleId="ListLabel190">
    <w:name w:val="ListLabel 190"/>
    <w:qFormat/>
    <w:rsid w:val="00846DEC"/>
    <w:rPr>
      <w:rFonts w:eastAsia="Arial" w:cs="Arial"/>
    </w:rPr>
  </w:style>
  <w:style w:type="character" w:customStyle="1" w:styleId="ListLabel191">
    <w:name w:val="ListLabel 191"/>
    <w:qFormat/>
    <w:rsid w:val="00846DEC"/>
    <w:rPr>
      <w:rFonts w:eastAsia="Arial" w:cs="Arial"/>
    </w:rPr>
  </w:style>
  <w:style w:type="character" w:customStyle="1" w:styleId="ListLabel192">
    <w:name w:val="ListLabel 192"/>
    <w:qFormat/>
    <w:rsid w:val="00846DEC"/>
    <w:rPr>
      <w:rFonts w:eastAsia="Arial" w:cs="Arial"/>
    </w:rPr>
  </w:style>
  <w:style w:type="character" w:customStyle="1" w:styleId="ListLabel193">
    <w:name w:val="ListLabel 193"/>
    <w:qFormat/>
    <w:rsid w:val="00846DEC"/>
    <w:rPr>
      <w:rFonts w:eastAsia="Arial" w:cs="Arial"/>
    </w:rPr>
  </w:style>
  <w:style w:type="character" w:customStyle="1" w:styleId="ListLabel194">
    <w:name w:val="ListLabel 194"/>
    <w:qFormat/>
    <w:rsid w:val="00846DEC"/>
    <w:rPr>
      <w:rFonts w:eastAsia="Arial" w:cs="Arial"/>
    </w:rPr>
  </w:style>
  <w:style w:type="character" w:customStyle="1" w:styleId="ListLabel195">
    <w:name w:val="ListLabel 195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196">
    <w:name w:val="ListLabel 196"/>
    <w:qFormat/>
    <w:rsid w:val="00846DEC"/>
    <w:rPr>
      <w:rFonts w:eastAsia="Arial" w:cs="Arial"/>
    </w:rPr>
  </w:style>
  <w:style w:type="character" w:customStyle="1" w:styleId="ListLabel197">
    <w:name w:val="ListLabel 197"/>
    <w:qFormat/>
    <w:rsid w:val="00846DEC"/>
    <w:rPr>
      <w:rFonts w:eastAsia="Arial" w:cs="Arial"/>
    </w:rPr>
  </w:style>
  <w:style w:type="character" w:customStyle="1" w:styleId="ListLabel198">
    <w:name w:val="ListLabel 198"/>
    <w:qFormat/>
    <w:rsid w:val="00846DEC"/>
    <w:rPr>
      <w:rFonts w:eastAsia="Arial" w:cs="Arial"/>
    </w:rPr>
  </w:style>
  <w:style w:type="character" w:customStyle="1" w:styleId="ListLabel199">
    <w:name w:val="ListLabel 199"/>
    <w:qFormat/>
    <w:rsid w:val="00846DEC"/>
    <w:rPr>
      <w:rFonts w:eastAsia="Arial" w:cs="Arial"/>
    </w:rPr>
  </w:style>
  <w:style w:type="character" w:customStyle="1" w:styleId="ListLabel200">
    <w:name w:val="ListLabel 200"/>
    <w:qFormat/>
    <w:rsid w:val="00846DEC"/>
    <w:rPr>
      <w:rFonts w:eastAsia="Arial" w:cs="Arial"/>
    </w:rPr>
  </w:style>
  <w:style w:type="character" w:customStyle="1" w:styleId="ListLabel201">
    <w:name w:val="ListLabel 201"/>
    <w:qFormat/>
    <w:rsid w:val="00846DEC"/>
    <w:rPr>
      <w:rFonts w:eastAsia="Arial" w:cs="Arial"/>
    </w:rPr>
  </w:style>
  <w:style w:type="character" w:customStyle="1" w:styleId="ListLabel202">
    <w:name w:val="ListLabel 202"/>
    <w:qFormat/>
    <w:rsid w:val="00846DEC"/>
    <w:rPr>
      <w:rFonts w:eastAsia="Arial" w:cs="Arial"/>
    </w:rPr>
  </w:style>
  <w:style w:type="character" w:customStyle="1" w:styleId="ListLabel203">
    <w:name w:val="ListLabel 203"/>
    <w:qFormat/>
    <w:rsid w:val="00846DEC"/>
    <w:rPr>
      <w:rFonts w:eastAsia="Arial" w:cs="Arial"/>
    </w:rPr>
  </w:style>
  <w:style w:type="character" w:customStyle="1" w:styleId="ListLabel204">
    <w:name w:val="ListLabel 204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05">
    <w:name w:val="ListLabel 205"/>
    <w:qFormat/>
    <w:rsid w:val="00846DEC"/>
    <w:rPr>
      <w:rFonts w:eastAsia="Arial" w:cs="Arial"/>
    </w:rPr>
  </w:style>
  <w:style w:type="character" w:customStyle="1" w:styleId="ListLabel206">
    <w:name w:val="ListLabel 206"/>
    <w:qFormat/>
    <w:rsid w:val="00846DEC"/>
    <w:rPr>
      <w:rFonts w:eastAsia="Arial" w:cs="Arial"/>
    </w:rPr>
  </w:style>
  <w:style w:type="character" w:customStyle="1" w:styleId="ListLabel207">
    <w:name w:val="ListLabel 207"/>
    <w:qFormat/>
    <w:rsid w:val="00846DEC"/>
    <w:rPr>
      <w:rFonts w:eastAsia="Arial" w:cs="Arial"/>
    </w:rPr>
  </w:style>
  <w:style w:type="character" w:customStyle="1" w:styleId="ListLabel208">
    <w:name w:val="ListLabel 208"/>
    <w:qFormat/>
    <w:rsid w:val="00846DEC"/>
    <w:rPr>
      <w:rFonts w:eastAsia="Arial" w:cs="Arial"/>
    </w:rPr>
  </w:style>
  <w:style w:type="character" w:customStyle="1" w:styleId="ListLabel209">
    <w:name w:val="ListLabel 209"/>
    <w:qFormat/>
    <w:rsid w:val="00846DEC"/>
    <w:rPr>
      <w:rFonts w:eastAsia="Arial" w:cs="Arial"/>
    </w:rPr>
  </w:style>
  <w:style w:type="character" w:customStyle="1" w:styleId="ListLabel210">
    <w:name w:val="ListLabel 210"/>
    <w:qFormat/>
    <w:rsid w:val="00846DEC"/>
    <w:rPr>
      <w:rFonts w:eastAsia="Arial" w:cs="Arial"/>
    </w:rPr>
  </w:style>
  <w:style w:type="character" w:customStyle="1" w:styleId="ListLabel211">
    <w:name w:val="ListLabel 211"/>
    <w:qFormat/>
    <w:rsid w:val="00846DEC"/>
    <w:rPr>
      <w:rFonts w:eastAsia="Arial" w:cs="Arial"/>
    </w:rPr>
  </w:style>
  <w:style w:type="character" w:customStyle="1" w:styleId="ListLabel212">
    <w:name w:val="ListLabel 212"/>
    <w:qFormat/>
    <w:rsid w:val="00846DEC"/>
    <w:rPr>
      <w:rFonts w:eastAsia="Arial" w:cs="Arial"/>
    </w:rPr>
  </w:style>
  <w:style w:type="character" w:customStyle="1" w:styleId="ListLabel213">
    <w:name w:val="ListLabel 213"/>
    <w:qFormat/>
    <w:rsid w:val="00846DEC"/>
    <w:rPr>
      <w:rFonts w:ascii="Arial" w:eastAsia="Times New Roman" w:hAnsi="Arial" w:cs="Times New Roman"/>
      <w:sz w:val="24"/>
      <w:szCs w:val="24"/>
    </w:rPr>
  </w:style>
  <w:style w:type="character" w:customStyle="1" w:styleId="ListLabel214">
    <w:name w:val="ListLabel 214"/>
    <w:qFormat/>
    <w:rsid w:val="00846DEC"/>
    <w:rPr>
      <w:rFonts w:eastAsia="Arial" w:cs="Arial"/>
    </w:rPr>
  </w:style>
  <w:style w:type="character" w:customStyle="1" w:styleId="ListLabel215">
    <w:name w:val="ListLabel 215"/>
    <w:qFormat/>
    <w:rsid w:val="00846DEC"/>
    <w:rPr>
      <w:rFonts w:eastAsia="Arial" w:cs="Arial"/>
    </w:rPr>
  </w:style>
  <w:style w:type="character" w:customStyle="1" w:styleId="ListLabel216">
    <w:name w:val="ListLabel 216"/>
    <w:qFormat/>
    <w:rsid w:val="00846DEC"/>
    <w:rPr>
      <w:rFonts w:eastAsia="Arial" w:cs="Arial"/>
    </w:rPr>
  </w:style>
  <w:style w:type="character" w:customStyle="1" w:styleId="ListLabel217">
    <w:name w:val="ListLabel 217"/>
    <w:qFormat/>
    <w:rsid w:val="00846DEC"/>
    <w:rPr>
      <w:rFonts w:eastAsia="Arial" w:cs="Arial"/>
    </w:rPr>
  </w:style>
  <w:style w:type="character" w:customStyle="1" w:styleId="ListLabel218">
    <w:name w:val="ListLabel 218"/>
    <w:qFormat/>
    <w:rsid w:val="00846DEC"/>
    <w:rPr>
      <w:rFonts w:eastAsia="Arial" w:cs="Arial"/>
    </w:rPr>
  </w:style>
  <w:style w:type="character" w:customStyle="1" w:styleId="ListLabel219">
    <w:name w:val="ListLabel 219"/>
    <w:qFormat/>
    <w:rsid w:val="00846DEC"/>
    <w:rPr>
      <w:rFonts w:eastAsia="Arial" w:cs="Arial"/>
    </w:rPr>
  </w:style>
  <w:style w:type="character" w:customStyle="1" w:styleId="ListLabel220">
    <w:name w:val="ListLabel 220"/>
    <w:qFormat/>
    <w:rsid w:val="00846DEC"/>
    <w:rPr>
      <w:rFonts w:eastAsia="Arial" w:cs="Arial"/>
    </w:rPr>
  </w:style>
  <w:style w:type="character" w:customStyle="1" w:styleId="ListLabel221">
    <w:name w:val="ListLabel 221"/>
    <w:qFormat/>
    <w:rsid w:val="00846DEC"/>
    <w:rPr>
      <w:rFonts w:eastAsia="Arial" w:cs="Arial"/>
    </w:rPr>
  </w:style>
  <w:style w:type="character" w:customStyle="1" w:styleId="ListLabel222">
    <w:name w:val="ListLabel 222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23">
    <w:name w:val="ListLabel 223"/>
    <w:qFormat/>
    <w:rsid w:val="00846DEC"/>
    <w:rPr>
      <w:rFonts w:eastAsia="Arial" w:cs="Arial"/>
    </w:rPr>
  </w:style>
  <w:style w:type="character" w:customStyle="1" w:styleId="ListLabel224">
    <w:name w:val="ListLabel 224"/>
    <w:qFormat/>
    <w:rsid w:val="00846DEC"/>
    <w:rPr>
      <w:rFonts w:eastAsia="Arial" w:cs="Arial"/>
    </w:rPr>
  </w:style>
  <w:style w:type="character" w:customStyle="1" w:styleId="ListLabel225">
    <w:name w:val="ListLabel 225"/>
    <w:qFormat/>
    <w:rsid w:val="00846DEC"/>
    <w:rPr>
      <w:rFonts w:eastAsia="Arial" w:cs="Arial"/>
    </w:rPr>
  </w:style>
  <w:style w:type="character" w:customStyle="1" w:styleId="ListLabel226">
    <w:name w:val="ListLabel 226"/>
    <w:qFormat/>
    <w:rsid w:val="00846DEC"/>
    <w:rPr>
      <w:rFonts w:eastAsia="Arial" w:cs="Arial"/>
    </w:rPr>
  </w:style>
  <w:style w:type="character" w:customStyle="1" w:styleId="ListLabel227">
    <w:name w:val="ListLabel 227"/>
    <w:qFormat/>
    <w:rsid w:val="00846DEC"/>
    <w:rPr>
      <w:rFonts w:eastAsia="Arial" w:cs="Arial"/>
    </w:rPr>
  </w:style>
  <w:style w:type="character" w:customStyle="1" w:styleId="ListLabel228">
    <w:name w:val="ListLabel 228"/>
    <w:qFormat/>
    <w:rsid w:val="00846DEC"/>
    <w:rPr>
      <w:rFonts w:eastAsia="Arial" w:cs="Arial"/>
    </w:rPr>
  </w:style>
  <w:style w:type="character" w:customStyle="1" w:styleId="ListLabel229">
    <w:name w:val="ListLabel 229"/>
    <w:qFormat/>
    <w:rsid w:val="00846DEC"/>
    <w:rPr>
      <w:rFonts w:eastAsia="Arial" w:cs="Arial"/>
    </w:rPr>
  </w:style>
  <w:style w:type="character" w:customStyle="1" w:styleId="ListLabel230">
    <w:name w:val="ListLabel 230"/>
    <w:qFormat/>
    <w:rsid w:val="00846DEC"/>
    <w:rPr>
      <w:rFonts w:eastAsia="Arial" w:cs="Arial"/>
    </w:rPr>
  </w:style>
  <w:style w:type="character" w:customStyle="1" w:styleId="ListLabel231">
    <w:name w:val="ListLabel 231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32">
    <w:name w:val="ListLabel 232"/>
    <w:qFormat/>
    <w:rsid w:val="00846DEC"/>
    <w:rPr>
      <w:rFonts w:eastAsia="Arial" w:cs="Arial"/>
    </w:rPr>
  </w:style>
  <w:style w:type="character" w:customStyle="1" w:styleId="ListLabel233">
    <w:name w:val="ListLabel 233"/>
    <w:qFormat/>
    <w:rsid w:val="00846DEC"/>
    <w:rPr>
      <w:rFonts w:eastAsia="Arial" w:cs="Arial"/>
    </w:rPr>
  </w:style>
  <w:style w:type="character" w:customStyle="1" w:styleId="ListLabel234">
    <w:name w:val="ListLabel 234"/>
    <w:qFormat/>
    <w:rsid w:val="00846DEC"/>
    <w:rPr>
      <w:rFonts w:eastAsia="Arial" w:cs="Arial"/>
    </w:rPr>
  </w:style>
  <w:style w:type="character" w:customStyle="1" w:styleId="ListLabel235">
    <w:name w:val="ListLabel 235"/>
    <w:qFormat/>
    <w:rsid w:val="00846DEC"/>
    <w:rPr>
      <w:rFonts w:eastAsia="Arial" w:cs="Arial"/>
    </w:rPr>
  </w:style>
  <w:style w:type="character" w:customStyle="1" w:styleId="ListLabel236">
    <w:name w:val="ListLabel 236"/>
    <w:qFormat/>
    <w:rsid w:val="00846DEC"/>
    <w:rPr>
      <w:rFonts w:eastAsia="Arial" w:cs="Arial"/>
    </w:rPr>
  </w:style>
  <w:style w:type="character" w:customStyle="1" w:styleId="ListLabel237">
    <w:name w:val="ListLabel 237"/>
    <w:qFormat/>
    <w:rsid w:val="00846DEC"/>
    <w:rPr>
      <w:rFonts w:eastAsia="Arial" w:cs="Arial"/>
    </w:rPr>
  </w:style>
  <w:style w:type="character" w:customStyle="1" w:styleId="ListLabel238">
    <w:name w:val="ListLabel 238"/>
    <w:qFormat/>
    <w:rsid w:val="00846DEC"/>
    <w:rPr>
      <w:rFonts w:eastAsia="Arial" w:cs="Arial"/>
    </w:rPr>
  </w:style>
  <w:style w:type="character" w:customStyle="1" w:styleId="ListLabel239">
    <w:name w:val="ListLabel 239"/>
    <w:qFormat/>
    <w:rsid w:val="00846DEC"/>
    <w:rPr>
      <w:rFonts w:eastAsia="Arial" w:cs="Arial"/>
    </w:rPr>
  </w:style>
  <w:style w:type="character" w:customStyle="1" w:styleId="ListLabel240">
    <w:name w:val="ListLabel 240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41">
    <w:name w:val="ListLabel 241"/>
    <w:qFormat/>
    <w:rsid w:val="00846DEC"/>
    <w:rPr>
      <w:rFonts w:eastAsia="Arial" w:cs="Arial"/>
    </w:rPr>
  </w:style>
  <w:style w:type="character" w:customStyle="1" w:styleId="ListLabel242">
    <w:name w:val="ListLabel 242"/>
    <w:qFormat/>
    <w:rsid w:val="00846DEC"/>
    <w:rPr>
      <w:rFonts w:eastAsia="Arial" w:cs="Arial"/>
    </w:rPr>
  </w:style>
  <w:style w:type="character" w:customStyle="1" w:styleId="ListLabel243">
    <w:name w:val="ListLabel 243"/>
    <w:qFormat/>
    <w:rsid w:val="00846DEC"/>
    <w:rPr>
      <w:rFonts w:eastAsia="Arial" w:cs="Arial"/>
    </w:rPr>
  </w:style>
  <w:style w:type="character" w:customStyle="1" w:styleId="ListLabel244">
    <w:name w:val="ListLabel 244"/>
    <w:qFormat/>
    <w:rsid w:val="00846DEC"/>
    <w:rPr>
      <w:rFonts w:eastAsia="Arial" w:cs="Arial"/>
    </w:rPr>
  </w:style>
  <w:style w:type="character" w:customStyle="1" w:styleId="ListLabel245">
    <w:name w:val="ListLabel 245"/>
    <w:qFormat/>
    <w:rsid w:val="00846DEC"/>
    <w:rPr>
      <w:rFonts w:eastAsia="Arial" w:cs="Arial"/>
    </w:rPr>
  </w:style>
  <w:style w:type="character" w:customStyle="1" w:styleId="ListLabel246">
    <w:name w:val="ListLabel 246"/>
    <w:qFormat/>
    <w:rsid w:val="00846DEC"/>
    <w:rPr>
      <w:rFonts w:eastAsia="Arial" w:cs="Arial"/>
    </w:rPr>
  </w:style>
  <w:style w:type="character" w:customStyle="1" w:styleId="ListLabel247">
    <w:name w:val="ListLabel 247"/>
    <w:qFormat/>
    <w:rsid w:val="00846DEC"/>
    <w:rPr>
      <w:rFonts w:eastAsia="Arial" w:cs="Arial"/>
    </w:rPr>
  </w:style>
  <w:style w:type="character" w:customStyle="1" w:styleId="ListLabel248">
    <w:name w:val="ListLabel 248"/>
    <w:qFormat/>
    <w:rsid w:val="00846DEC"/>
    <w:rPr>
      <w:rFonts w:eastAsia="Arial" w:cs="Arial"/>
    </w:rPr>
  </w:style>
  <w:style w:type="character" w:customStyle="1" w:styleId="ListLabel249">
    <w:name w:val="ListLabel 249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50">
    <w:name w:val="ListLabel 250"/>
    <w:qFormat/>
    <w:rsid w:val="00846DEC"/>
    <w:rPr>
      <w:rFonts w:eastAsia="Arial" w:cs="Arial"/>
    </w:rPr>
  </w:style>
  <w:style w:type="character" w:customStyle="1" w:styleId="ListLabel251">
    <w:name w:val="ListLabel 251"/>
    <w:qFormat/>
    <w:rsid w:val="00846DEC"/>
    <w:rPr>
      <w:rFonts w:eastAsia="Arial" w:cs="Arial"/>
    </w:rPr>
  </w:style>
  <w:style w:type="character" w:customStyle="1" w:styleId="ListLabel252">
    <w:name w:val="ListLabel 252"/>
    <w:qFormat/>
    <w:rsid w:val="00846DEC"/>
    <w:rPr>
      <w:rFonts w:eastAsia="Arial" w:cs="Arial"/>
    </w:rPr>
  </w:style>
  <w:style w:type="character" w:customStyle="1" w:styleId="ListLabel253">
    <w:name w:val="ListLabel 253"/>
    <w:qFormat/>
    <w:rsid w:val="00846DEC"/>
    <w:rPr>
      <w:rFonts w:eastAsia="Arial" w:cs="Arial"/>
    </w:rPr>
  </w:style>
  <w:style w:type="character" w:customStyle="1" w:styleId="ListLabel254">
    <w:name w:val="ListLabel 254"/>
    <w:qFormat/>
    <w:rsid w:val="00846DEC"/>
    <w:rPr>
      <w:rFonts w:eastAsia="Arial" w:cs="Arial"/>
    </w:rPr>
  </w:style>
  <w:style w:type="character" w:customStyle="1" w:styleId="ListLabel255">
    <w:name w:val="ListLabel 255"/>
    <w:qFormat/>
    <w:rsid w:val="00846DEC"/>
    <w:rPr>
      <w:rFonts w:eastAsia="Arial" w:cs="Arial"/>
    </w:rPr>
  </w:style>
  <w:style w:type="character" w:customStyle="1" w:styleId="ListLabel256">
    <w:name w:val="ListLabel 256"/>
    <w:qFormat/>
    <w:rsid w:val="00846DEC"/>
    <w:rPr>
      <w:rFonts w:eastAsia="Arial" w:cs="Arial"/>
    </w:rPr>
  </w:style>
  <w:style w:type="character" w:customStyle="1" w:styleId="ListLabel257">
    <w:name w:val="ListLabel 257"/>
    <w:qFormat/>
    <w:rsid w:val="00846DEC"/>
    <w:rPr>
      <w:rFonts w:eastAsia="Arial" w:cs="Arial"/>
    </w:rPr>
  </w:style>
  <w:style w:type="character" w:customStyle="1" w:styleId="ListLabel258">
    <w:name w:val="ListLabel 258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59">
    <w:name w:val="ListLabel 259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60">
    <w:name w:val="ListLabel 260"/>
    <w:qFormat/>
    <w:rsid w:val="00846DEC"/>
    <w:rPr>
      <w:rFonts w:eastAsia="Arial" w:cs="Arial"/>
    </w:rPr>
  </w:style>
  <w:style w:type="character" w:customStyle="1" w:styleId="ListLabel261">
    <w:name w:val="ListLabel 261"/>
    <w:qFormat/>
    <w:rsid w:val="00846DEC"/>
    <w:rPr>
      <w:rFonts w:eastAsia="Arial" w:cs="Arial"/>
    </w:rPr>
  </w:style>
  <w:style w:type="character" w:customStyle="1" w:styleId="ListLabel262">
    <w:name w:val="ListLabel 262"/>
    <w:qFormat/>
    <w:rsid w:val="00846DEC"/>
    <w:rPr>
      <w:rFonts w:eastAsia="Arial" w:cs="Arial"/>
    </w:rPr>
  </w:style>
  <w:style w:type="character" w:customStyle="1" w:styleId="ListLabel263">
    <w:name w:val="ListLabel 263"/>
    <w:qFormat/>
    <w:rsid w:val="00846DEC"/>
    <w:rPr>
      <w:rFonts w:eastAsia="Arial" w:cs="Arial"/>
    </w:rPr>
  </w:style>
  <w:style w:type="character" w:customStyle="1" w:styleId="ListLabel264">
    <w:name w:val="ListLabel 264"/>
    <w:qFormat/>
    <w:rsid w:val="00846DEC"/>
    <w:rPr>
      <w:rFonts w:eastAsia="Arial" w:cs="Arial"/>
    </w:rPr>
  </w:style>
  <w:style w:type="character" w:customStyle="1" w:styleId="ListLabel265">
    <w:name w:val="ListLabel 265"/>
    <w:qFormat/>
    <w:rsid w:val="00846DEC"/>
    <w:rPr>
      <w:rFonts w:eastAsia="Arial" w:cs="Arial"/>
    </w:rPr>
  </w:style>
  <w:style w:type="character" w:customStyle="1" w:styleId="ListLabel266">
    <w:name w:val="ListLabel 266"/>
    <w:qFormat/>
    <w:rsid w:val="00846DEC"/>
    <w:rPr>
      <w:rFonts w:eastAsia="Arial" w:cs="Arial"/>
    </w:rPr>
  </w:style>
  <w:style w:type="character" w:customStyle="1" w:styleId="ListLabel267">
    <w:name w:val="ListLabel 267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68">
    <w:name w:val="ListLabel 268"/>
    <w:qFormat/>
    <w:rsid w:val="00846DEC"/>
    <w:rPr>
      <w:rFonts w:eastAsia="Arial" w:cs="Arial"/>
    </w:rPr>
  </w:style>
  <w:style w:type="character" w:customStyle="1" w:styleId="ListLabel269">
    <w:name w:val="ListLabel 269"/>
    <w:qFormat/>
    <w:rsid w:val="00846DEC"/>
    <w:rPr>
      <w:rFonts w:eastAsia="Arial" w:cs="Arial"/>
    </w:rPr>
  </w:style>
  <w:style w:type="character" w:customStyle="1" w:styleId="ListLabel270">
    <w:name w:val="ListLabel 270"/>
    <w:qFormat/>
    <w:rsid w:val="00846DEC"/>
    <w:rPr>
      <w:rFonts w:eastAsia="Arial" w:cs="Arial"/>
    </w:rPr>
  </w:style>
  <w:style w:type="character" w:customStyle="1" w:styleId="ListLabel271">
    <w:name w:val="ListLabel 271"/>
    <w:qFormat/>
    <w:rsid w:val="00846DEC"/>
    <w:rPr>
      <w:rFonts w:eastAsia="Arial" w:cs="Arial"/>
    </w:rPr>
  </w:style>
  <w:style w:type="character" w:customStyle="1" w:styleId="ListLabel272">
    <w:name w:val="ListLabel 272"/>
    <w:qFormat/>
    <w:rsid w:val="00846DEC"/>
    <w:rPr>
      <w:rFonts w:eastAsia="Arial" w:cs="Arial"/>
    </w:rPr>
  </w:style>
  <w:style w:type="character" w:customStyle="1" w:styleId="ListLabel273">
    <w:name w:val="ListLabel 273"/>
    <w:qFormat/>
    <w:rsid w:val="00846DEC"/>
    <w:rPr>
      <w:rFonts w:eastAsia="Arial" w:cs="Arial"/>
    </w:rPr>
  </w:style>
  <w:style w:type="character" w:customStyle="1" w:styleId="ListLabel274">
    <w:name w:val="ListLabel 274"/>
    <w:qFormat/>
    <w:rsid w:val="00846DEC"/>
    <w:rPr>
      <w:rFonts w:eastAsia="Arial" w:cs="Arial"/>
    </w:rPr>
  </w:style>
  <w:style w:type="character" w:customStyle="1" w:styleId="ListLabel275">
    <w:name w:val="ListLabel 275"/>
    <w:qFormat/>
    <w:rsid w:val="00846DEC"/>
    <w:rPr>
      <w:rFonts w:eastAsia="Arial" w:cs="Arial"/>
    </w:rPr>
  </w:style>
  <w:style w:type="character" w:customStyle="1" w:styleId="ListLabel276">
    <w:name w:val="ListLabel 276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77">
    <w:name w:val="ListLabel 277"/>
    <w:qFormat/>
    <w:rsid w:val="00846DEC"/>
    <w:rPr>
      <w:rFonts w:eastAsia="Arial" w:cs="Arial"/>
    </w:rPr>
  </w:style>
  <w:style w:type="character" w:customStyle="1" w:styleId="ListLabel278">
    <w:name w:val="ListLabel 278"/>
    <w:qFormat/>
    <w:rsid w:val="00846DEC"/>
    <w:rPr>
      <w:rFonts w:eastAsia="Arial" w:cs="Arial"/>
    </w:rPr>
  </w:style>
  <w:style w:type="character" w:customStyle="1" w:styleId="ListLabel279">
    <w:name w:val="ListLabel 279"/>
    <w:qFormat/>
    <w:rsid w:val="00846DEC"/>
    <w:rPr>
      <w:rFonts w:eastAsia="Arial" w:cs="Arial"/>
    </w:rPr>
  </w:style>
  <w:style w:type="character" w:customStyle="1" w:styleId="ListLabel280">
    <w:name w:val="ListLabel 280"/>
    <w:qFormat/>
    <w:rsid w:val="00846DEC"/>
    <w:rPr>
      <w:rFonts w:eastAsia="Arial" w:cs="Arial"/>
    </w:rPr>
  </w:style>
  <w:style w:type="character" w:customStyle="1" w:styleId="ListLabel281">
    <w:name w:val="ListLabel 281"/>
    <w:qFormat/>
    <w:rsid w:val="00846DEC"/>
    <w:rPr>
      <w:rFonts w:eastAsia="Arial" w:cs="Arial"/>
    </w:rPr>
  </w:style>
  <w:style w:type="character" w:customStyle="1" w:styleId="ListLabel282">
    <w:name w:val="ListLabel 282"/>
    <w:qFormat/>
    <w:rsid w:val="00846DEC"/>
    <w:rPr>
      <w:rFonts w:eastAsia="Arial" w:cs="Arial"/>
    </w:rPr>
  </w:style>
  <w:style w:type="character" w:customStyle="1" w:styleId="ListLabel283">
    <w:name w:val="ListLabel 283"/>
    <w:qFormat/>
    <w:rsid w:val="00846DEC"/>
    <w:rPr>
      <w:rFonts w:eastAsia="Arial" w:cs="Arial"/>
    </w:rPr>
  </w:style>
  <w:style w:type="character" w:customStyle="1" w:styleId="ListLabel284">
    <w:name w:val="ListLabel 284"/>
    <w:qFormat/>
    <w:rsid w:val="00846DEC"/>
    <w:rPr>
      <w:rFonts w:eastAsia="Arial" w:cs="Arial"/>
    </w:rPr>
  </w:style>
  <w:style w:type="character" w:customStyle="1" w:styleId="ListLabel285">
    <w:name w:val="ListLabel 285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86">
    <w:name w:val="ListLabel 286"/>
    <w:qFormat/>
    <w:rsid w:val="00846DEC"/>
    <w:rPr>
      <w:rFonts w:eastAsia="Arial" w:cs="Arial"/>
    </w:rPr>
  </w:style>
  <w:style w:type="character" w:customStyle="1" w:styleId="ListLabel287">
    <w:name w:val="ListLabel 287"/>
    <w:qFormat/>
    <w:rsid w:val="00846DEC"/>
    <w:rPr>
      <w:rFonts w:eastAsia="Arial" w:cs="Arial"/>
    </w:rPr>
  </w:style>
  <w:style w:type="character" w:customStyle="1" w:styleId="ListLabel288">
    <w:name w:val="ListLabel 288"/>
    <w:qFormat/>
    <w:rsid w:val="00846DEC"/>
    <w:rPr>
      <w:rFonts w:eastAsia="Arial" w:cs="Arial"/>
    </w:rPr>
  </w:style>
  <w:style w:type="character" w:customStyle="1" w:styleId="ListLabel289">
    <w:name w:val="ListLabel 289"/>
    <w:qFormat/>
    <w:rsid w:val="00846DEC"/>
    <w:rPr>
      <w:rFonts w:eastAsia="Arial" w:cs="Arial"/>
    </w:rPr>
  </w:style>
  <w:style w:type="character" w:customStyle="1" w:styleId="ListLabel290">
    <w:name w:val="ListLabel 290"/>
    <w:qFormat/>
    <w:rsid w:val="00846DEC"/>
    <w:rPr>
      <w:rFonts w:eastAsia="Arial" w:cs="Arial"/>
    </w:rPr>
  </w:style>
  <w:style w:type="character" w:customStyle="1" w:styleId="ListLabel291">
    <w:name w:val="ListLabel 291"/>
    <w:qFormat/>
    <w:rsid w:val="00846DEC"/>
    <w:rPr>
      <w:rFonts w:eastAsia="Arial" w:cs="Arial"/>
    </w:rPr>
  </w:style>
  <w:style w:type="character" w:customStyle="1" w:styleId="ListLabel292">
    <w:name w:val="ListLabel 292"/>
    <w:qFormat/>
    <w:rsid w:val="00846DEC"/>
    <w:rPr>
      <w:rFonts w:eastAsia="Arial" w:cs="Arial"/>
    </w:rPr>
  </w:style>
  <w:style w:type="character" w:customStyle="1" w:styleId="ListLabel293">
    <w:name w:val="ListLabel 293"/>
    <w:qFormat/>
    <w:rsid w:val="00846DEC"/>
    <w:rPr>
      <w:rFonts w:eastAsia="Arial" w:cs="Arial"/>
    </w:rPr>
  </w:style>
  <w:style w:type="character" w:customStyle="1" w:styleId="ListLabel294">
    <w:name w:val="ListLabel 294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295">
    <w:name w:val="ListLabel 295"/>
    <w:qFormat/>
    <w:rsid w:val="00846DEC"/>
    <w:rPr>
      <w:rFonts w:eastAsia="Arial" w:cs="Arial"/>
    </w:rPr>
  </w:style>
  <w:style w:type="character" w:customStyle="1" w:styleId="ListLabel296">
    <w:name w:val="ListLabel 296"/>
    <w:qFormat/>
    <w:rsid w:val="00846DEC"/>
    <w:rPr>
      <w:rFonts w:eastAsia="Arial" w:cs="Arial"/>
    </w:rPr>
  </w:style>
  <w:style w:type="character" w:customStyle="1" w:styleId="ListLabel297">
    <w:name w:val="ListLabel 297"/>
    <w:qFormat/>
    <w:rsid w:val="00846DEC"/>
    <w:rPr>
      <w:rFonts w:eastAsia="Arial" w:cs="Arial"/>
    </w:rPr>
  </w:style>
  <w:style w:type="character" w:customStyle="1" w:styleId="ListLabel298">
    <w:name w:val="ListLabel 298"/>
    <w:qFormat/>
    <w:rsid w:val="00846DEC"/>
    <w:rPr>
      <w:rFonts w:eastAsia="Arial" w:cs="Arial"/>
    </w:rPr>
  </w:style>
  <w:style w:type="character" w:customStyle="1" w:styleId="ListLabel299">
    <w:name w:val="ListLabel 299"/>
    <w:qFormat/>
    <w:rsid w:val="00846DEC"/>
    <w:rPr>
      <w:rFonts w:eastAsia="Arial" w:cs="Arial"/>
    </w:rPr>
  </w:style>
  <w:style w:type="character" w:customStyle="1" w:styleId="ListLabel300">
    <w:name w:val="ListLabel 300"/>
    <w:qFormat/>
    <w:rsid w:val="00846DEC"/>
    <w:rPr>
      <w:rFonts w:eastAsia="Arial" w:cs="Arial"/>
    </w:rPr>
  </w:style>
  <w:style w:type="character" w:customStyle="1" w:styleId="ListLabel301">
    <w:name w:val="ListLabel 301"/>
    <w:qFormat/>
    <w:rsid w:val="00846DEC"/>
    <w:rPr>
      <w:rFonts w:eastAsia="Arial" w:cs="Arial"/>
    </w:rPr>
  </w:style>
  <w:style w:type="character" w:customStyle="1" w:styleId="ListLabel302">
    <w:name w:val="ListLabel 302"/>
    <w:qFormat/>
    <w:rsid w:val="00846DEC"/>
    <w:rPr>
      <w:rFonts w:eastAsia="Arial" w:cs="Arial"/>
    </w:rPr>
  </w:style>
  <w:style w:type="character" w:customStyle="1" w:styleId="ListLabel303">
    <w:name w:val="ListLabel 303"/>
    <w:qFormat/>
    <w:rsid w:val="00846DEC"/>
    <w:rPr>
      <w:rFonts w:eastAsia="Times New Roman" w:cs="Times New Roman"/>
      <w:sz w:val="24"/>
      <w:szCs w:val="24"/>
    </w:rPr>
  </w:style>
  <w:style w:type="character" w:customStyle="1" w:styleId="ListLabel304">
    <w:name w:val="ListLabel 304"/>
    <w:qFormat/>
    <w:rsid w:val="00846DEC"/>
    <w:rPr>
      <w:rFonts w:eastAsia="Arial" w:cs="Arial"/>
    </w:rPr>
  </w:style>
  <w:style w:type="character" w:customStyle="1" w:styleId="ListLabel305">
    <w:name w:val="ListLabel 305"/>
    <w:qFormat/>
    <w:rsid w:val="00846DEC"/>
    <w:rPr>
      <w:rFonts w:eastAsia="Arial" w:cs="Arial"/>
    </w:rPr>
  </w:style>
  <w:style w:type="character" w:customStyle="1" w:styleId="ListLabel306">
    <w:name w:val="ListLabel 306"/>
    <w:qFormat/>
    <w:rsid w:val="00846DEC"/>
    <w:rPr>
      <w:rFonts w:eastAsia="Arial" w:cs="Arial"/>
    </w:rPr>
  </w:style>
  <w:style w:type="character" w:customStyle="1" w:styleId="ListLabel307">
    <w:name w:val="ListLabel 307"/>
    <w:qFormat/>
    <w:rsid w:val="00846DEC"/>
    <w:rPr>
      <w:rFonts w:eastAsia="Arial" w:cs="Arial"/>
    </w:rPr>
  </w:style>
  <w:style w:type="character" w:customStyle="1" w:styleId="ListLabel308">
    <w:name w:val="ListLabel 308"/>
    <w:qFormat/>
    <w:rsid w:val="00846DEC"/>
    <w:rPr>
      <w:rFonts w:eastAsia="Arial" w:cs="Arial"/>
    </w:rPr>
  </w:style>
  <w:style w:type="character" w:customStyle="1" w:styleId="ListLabel309">
    <w:name w:val="ListLabel 309"/>
    <w:qFormat/>
    <w:rsid w:val="00846DEC"/>
    <w:rPr>
      <w:rFonts w:eastAsia="Arial" w:cs="Arial"/>
    </w:rPr>
  </w:style>
  <w:style w:type="character" w:customStyle="1" w:styleId="ListLabel310">
    <w:name w:val="ListLabel 310"/>
    <w:qFormat/>
    <w:rsid w:val="00846DEC"/>
    <w:rPr>
      <w:rFonts w:eastAsia="Arial" w:cs="Arial"/>
    </w:rPr>
  </w:style>
  <w:style w:type="character" w:customStyle="1" w:styleId="ListLabel311">
    <w:name w:val="ListLabel 311"/>
    <w:qFormat/>
    <w:rsid w:val="00846DEC"/>
    <w:rPr>
      <w:rFonts w:eastAsia="Arial" w:cs="Arial"/>
    </w:rPr>
  </w:style>
  <w:style w:type="character" w:customStyle="1" w:styleId="Caracteresdenotaderodap">
    <w:name w:val="Caracteres de nota de rodapé"/>
    <w:qFormat/>
    <w:rsid w:val="00846DEC"/>
  </w:style>
  <w:style w:type="character" w:customStyle="1" w:styleId="ncoradanotaderodap">
    <w:name w:val="Âncora da nota de rodapé"/>
    <w:rsid w:val="00846DEC"/>
    <w:rPr>
      <w:vertAlign w:val="superscript"/>
    </w:rPr>
  </w:style>
  <w:style w:type="character" w:customStyle="1" w:styleId="ncoradanotadefim">
    <w:name w:val="Âncora da nota de fim"/>
    <w:rsid w:val="00846DEC"/>
    <w:rPr>
      <w:vertAlign w:val="superscript"/>
    </w:rPr>
  </w:style>
  <w:style w:type="character" w:customStyle="1" w:styleId="Caracteresdenotadefim">
    <w:name w:val="Caracteres de nota de fim"/>
    <w:qFormat/>
    <w:rsid w:val="00846DEC"/>
  </w:style>
  <w:style w:type="paragraph" w:styleId="Ttulo">
    <w:name w:val="Title"/>
    <w:basedOn w:val="Normal"/>
    <w:next w:val="Corpodetexto"/>
    <w:link w:val="TtuloChar"/>
    <w:qFormat/>
    <w:rsid w:val="00846DEC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val="en-US"/>
    </w:rPr>
  </w:style>
  <w:style w:type="character" w:customStyle="1" w:styleId="TtuloChar">
    <w:name w:val="Título Char"/>
    <w:basedOn w:val="Fontepargpadro"/>
    <w:link w:val="Ttulo"/>
    <w:rsid w:val="00846DEC"/>
    <w:rPr>
      <w:rFonts w:ascii="Liberation Sans" w:eastAsia="Microsoft YaHei" w:hAnsi="Liberation Sans" w:cs="Arial"/>
      <w:sz w:val="28"/>
      <w:szCs w:val="28"/>
      <w:lang w:val="en-US"/>
    </w:rPr>
  </w:style>
  <w:style w:type="paragraph" w:styleId="Lista">
    <w:name w:val="List"/>
    <w:basedOn w:val="Corpodetexto"/>
    <w:rsid w:val="00846DEC"/>
    <w:pPr>
      <w:spacing w:after="140" w:line="288" w:lineRule="auto"/>
    </w:pPr>
    <w:rPr>
      <w:rFonts w:ascii="Times New Roman" w:eastAsia="Times New Roman" w:hAnsi="Times New Roman" w:cs="Arial"/>
      <w:sz w:val="24"/>
      <w:szCs w:val="24"/>
      <w:lang w:val="en-US"/>
    </w:rPr>
  </w:style>
  <w:style w:type="paragraph" w:styleId="Legenda">
    <w:name w:val="caption"/>
    <w:basedOn w:val="Normal"/>
    <w:rsid w:val="00846DEC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en-US"/>
    </w:rPr>
  </w:style>
  <w:style w:type="paragraph" w:customStyle="1" w:styleId="ndice">
    <w:name w:val="Índice"/>
    <w:basedOn w:val="Normal"/>
    <w:qFormat/>
    <w:rsid w:val="00846DEC"/>
    <w:pPr>
      <w:suppressLineNumbers/>
      <w:spacing w:after="0" w:line="240" w:lineRule="auto"/>
    </w:pPr>
    <w:rPr>
      <w:rFonts w:ascii="Times New Roman" w:eastAsia="Times New Roman" w:hAnsi="Times New Roman" w:cs="Arial"/>
      <w:sz w:val="24"/>
      <w:szCs w:val="24"/>
      <w:lang w:val="en-US"/>
    </w:rPr>
  </w:style>
  <w:style w:type="paragraph" w:customStyle="1" w:styleId="m5421085837118302366western">
    <w:name w:val="m_5421085837118302366western"/>
    <w:basedOn w:val="Normal"/>
    <w:qFormat/>
    <w:rsid w:val="00846DE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846DEC"/>
    <w:pPr>
      <w:widowControl w:val="0"/>
      <w:spacing w:after="20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de-DE"/>
    </w:rPr>
  </w:style>
  <w:style w:type="paragraph" w:customStyle="1" w:styleId="resumo">
    <w:name w:val="resumo"/>
    <w:basedOn w:val="Normal"/>
    <w:qFormat/>
    <w:rsid w:val="00846DE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46DE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qFormat/>
    <w:rsid w:val="0084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padoDocumentoChar1">
    <w:name w:val="Mapa do Documento Char1"/>
    <w:basedOn w:val="Fontepargpadro"/>
    <w:uiPriority w:val="99"/>
    <w:semiHidden/>
    <w:rsid w:val="00846DEC"/>
    <w:rPr>
      <w:rFonts w:ascii="Segoe UI" w:hAnsi="Segoe UI" w:cs="Segoe UI"/>
      <w:sz w:val="16"/>
      <w:szCs w:val="16"/>
    </w:rPr>
  </w:style>
  <w:style w:type="paragraph" w:customStyle="1" w:styleId="Notaderodap">
    <w:name w:val="Nota de rodapé"/>
    <w:basedOn w:val="Normal"/>
    <w:rsid w:val="00846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fase">
    <w:name w:val="Emphasis"/>
    <w:basedOn w:val="Fontepargpadro"/>
    <w:uiPriority w:val="20"/>
    <w:qFormat/>
    <w:rsid w:val="00846DEC"/>
    <w:rPr>
      <w:i/>
      <w:iCs/>
    </w:rPr>
  </w:style>
  <w:style w:type="numbering" w:customStyle="1" w:styleId="EstiloImportado2">
    <w:name w:val="Estilo Importado 2"/>
    <w:rsid w:val="00F868A7"/>
    <w:pPr>
      <w:numPr>
        <w:numId w:val="15"/>
      </w:numPr>
    </w:pPr>
  </w:style>
  <w:style w:type="table" w:styleId="TabeladeGradeClara">
    <w:name w:val="Grid Table Light"/>
    <w:basedOn w:val="Tabelanormal"/>
    <w:uiPriority w:val="40"/>
    <w:rsid w:val="00816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B6AD-59C5-442C-8743-591725E1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2151</Words>
  <Characters>11619</Characters>
  <Application>Microsoft Office Word</Application>
  <DocSecurity>0</DocSecurity>
  <Lines>96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Faculdades Unidas do Norte de Minas</Company>
  <LinksUpToDate>false</LinksUpToDate>
  <CharactersWithSpaces>13743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Agostinho Silveira Junior</dc:creator>
  <cp:lastModifiedBy>Usuário do Windows</cp:lastModifiedBy>
  <cp:revision>3</cp:revision>
  <cp:lastPrinted>2015-05-14T15:58:00Z</cp:lastPrinted>
  <dcterms:created xsi:type="dcterms:W3CDTF">2019-10-10T08:32:00Z</dcterms:created>
  <dcterms:modified xsi:type="dcterms:W3CDTF">2019-10-10T08:34:00Z</dcterms:modified>
</cp:coreProperties>
</file>